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D6101" w14:textId="77777777" w:rsidR="005A1500" w:rsidRPr="009B681A" w:rsidRDefault="005A1500" w:rsidP="00693898">
      <w:pPr>
        <w:tabs>
          <w:tab w:val="left" w:pos="709"/>
          <w:tab w:val="left" w:pos="4395"/>
        </w:tabs>
        <w:suppressAutoHyphens w:val="0"/>
        <w:jc w:val="center"/>
        <w:rPr>
          <w:rFonts w:ascii="Arial" w:eastAsia="Calibri" w:hAnsi="Arial" w:cs="Arial"/>
          <w:b/>
          <w:lang w:eastAsia="ru-RU"/>
        </w:rPr>
      </w:pPr>
      <w:r w:rsidRPr="009B681A">
        <w:rPr>
          <w:rFonts w:ascii="Arial" w:eastAsia="Calibri" w:hAnsi="Arial" w:cs="Arial"/>
          <w:b/>
          <w:lang w:eastAsia="ru-RU"/>
        </w:rPr>
        <w:t>Администрация Боготольского района</w:t>
      </w:r>
    </w:p>
    <w:p w14:paraId="4D6F2693" w14:textId="77777777" w:rsidR="005A1500" w:rsidRPr="009B681A" w:rsidRDefault="005A1500" w:rsidP="005A1500">
      <w:pPr>
        <w:suppressAutoHyphens w:val="0"/>
        <w:jc w:val="center"/>
        <w:rPr>
          <w:rFonts w:ascii="Arial" w:eastAsia="Calibri" w:hAnsi="Arial" w:cs="Arial"/>
          <w:b/>
          <w:lang w:eastAsia="ru-RU"/>
        </w:rPr>
      </w:pPr>
      <w:r w:rsidRPr="009B681A">
        <w:rPr>
          <w:rFonts w:ascii="Arial" w:eastAsia="Calibri" w:hAnsi="Arial" w:cs="Arial"/>
          <w:b/>
          <w:lang w:eastAsia="ru-RU"/>
        </w:rPr>
        <w:t>Красноярского края</w:t>
      </w:r>
    </w:p>
    <w:p w14:paraId="3C27AC9F" w14:textId="77777777" w:rsidR="005A1500" w:rsidRPr="009B681A" w:rsidRDefault="005A1500" w:rsidP="005A1500">
      <w:pPr>
        <w:suppressAutoHyphens w:val="0"/>
        <w:jc w:val="center"/>
        <w:rPr>
          <w:rFonts w:ascii="Arial" w:eastAsia="Calibri" w:hAnsi="Arial" w:cs="Arial"/>
          <w:b/>
          <w:lang w:eastAsia="ru-RU"/>
        </w:rPr>
      </w:pPr>
    </w:p>
    <w:p w14:paraId="591613B8" w14:textId="77777777" w:rsidR="005A1500" w:rsidRDefault="005A1500" w:rsidP="005A1500">
      <w:pPr>
        <w:suppressAutoHyphens w:val="0"/>
        <w:jc w:val="center"/>
        <w:rPr>
          <w:rFonts w:ascii="Arial" w:eastAsia="Calibri" w:hAnsi="Arial" w:cs="Arial"/>
          <w:b/>
          <w:lang w:eastAsia="ru-RU"/>
        </w:rPr>
      </w:pPr>
      <w:r w:rsidRPr="009B681A">
        <w:rPr>
          <w:rFonts w:ascii="Arial" w:eastAsia="Calibri" w:hAnsi="Arial" w:cs="Arial"/>
          <w:b/>
          <w:lang w:eastAsia="ru-RU"/>
        </w:rPr>
        <w:t>ПОСТАНОВЛЕНИЕ</w:t>
      </w:r>
    </w:p>
    <w:p w14:paraId="3EFF7061" w14:textId="77777777" w:rsidR="005A1500" w:rsidRPr="009B681A" w:rsidRDefault="005A1500" w:rsidP="005A1500">
      <w:pPr>
        <w:suppressAutoHyphens w:val="0"/>
        <w:rPr>
          <w:rFonts w:ascii="Arial" w:eastAsia="Calibri" w:hAnsi="Arial" w:cs="Arial"/>
          <w:lang w:eastAsia="ru-RU"/>
        </w:rPr>
      </w:pPr>
    </w:p>
    <w:p w14:paraId="688720B6" w14:textId="1D6B7974" w:rsidR="005A1500" w:rsidRPr="00FB5950" w:rsidRDefault="00D60757" w:rsidP="00C2686B">
      <w:pPr>
        <w:suppressAutoHyphens w:val="0"/>
        <w:rPr>
          <w:rFonts w:ascii="Arial" w:hAnsi="Arial" w:cs="Arial"/>
          <w:bCs/>
          <w:lang w:eastAsia="ru-RU"/>
        </w:rPr>
      </w:pPr>
      <w:r>
        <w:rPr>
          <w:rFonts w:ascii="Arial" w:hAnsi="Arial" w:cs="Arial"/>
          <w:bCs/>
          <w:color w:val="000000"/>
          <w:lang w:eastAsia="ru-RU"/>
        </w:rPr>
        <w:t>30</w:t>
      </w:r>
      <w:r w:rsidR="009950F2">
        <w:rPr>
          <w:rFonts w:ascii="Arial" w:hAnsi="Arial" w:cs="Arial"/>
          <w:bCs/>
          <w:color w:val="000000"/>
          <w:lang w:eastAsia="ru-RU"/>
        </w:rPr>
        <w:t>.</w:t>
      </w:r>
      <w:r w:rsidR="00654B89">
        <w:rPr>
          <w:rFonts w:ascii="Arial" w:hAnsi="Arial" w:cs="Arial"/>
          <w:bCs/>
          <w:color w:val="000000"/>
          <w:lang w:eastAsia="ru-RU"/>
        </w:rPr>
        <w:t>10</w:t>
      </w:r>
      <w:r w:rsidR="006F59F7">
        <w:rPr>
          <w:rFonts w:ascii="Arial" w:hAnsi="Arial" w:cs="Arial"/>
          <w:bCs/>
          <w:color w:val="000000"/>
          <w:lang w:eastAsia="ru-RU"/>
        </w:rPr>
        <w:t>.</w:t>
      </w:r>
      <w:r w:rsidR="005A1500" w:rsidRPr="009B681A">
        <w:rPr>
          <w:rFonts w:ascii="Arial" w:hAnsi="Arial" w:cs="Arial"/>
          <w:bCs/>
          <w:lang w:eastAsia="ru-RU"/>
        </w:rPr>
        <w:t>202</w:t>
      </w:r>
      <w:r w:rsidR="005A1500">
        <w:rPr>
          <w:rFonts w:ascii="Arial" w:hAnsi="Arial" w:cs="Arial"/>
          <w:bCs/>
          <w:lang w:eastAsia="ru-RU"/>
        </w:rPr>
        <w:t>4 года</w:t>
      </w:r>
      <w:r w:rsidR="005A1500" w:rsidRPr="009B681A">
        <w:rPr>
          <w:rFonts w:ascii="Arial" w:hAnsi="Arial" w:cs="Arial"/>
          <w:bCs/>
          <w:lang w:eastAsia="ru-RU"/>
        </w:rPr>
        <w:tab/>
      </w:r>
      <w:r w:rsidR="005A1500">
        <w:rPr>
          <w:rFonts w:ascii="Arial" w:hAnsi="Arial" w:cs="Arial"/>
          <w:bCs/>
          <w:lang w:eastAsia="ru-RU"/>
        </w:rPr>
        <w:tab/>
      </w:r>
      <w:r w:rsidR="005A1500">
        <w:rPr>
          <w:rFonts w:ascii="Arial" w:hAnsi="Arial" w:cs="Arial"/>
          <w:bCs/>
          <w:lang w:eastAsia="ru-RU"/>
        </w:rPr>
        <w:tab/>
        <w:t>г. Боготол</w:t>
      </w:r>
      <w:r w:rsidR="005A1500" w:rsidRPr="009B681A">
        <w:rPr>
          <w:rFonts w:ascii="Arial" w:hAnsi="Arial" w:cs="Arial"/>
          <w:bCs/>
          <w:lang w:eastAsia="ru-RU"/>
        </w:rPr>
        <w:tab/>
      </w:r>
      <w:r w:rsidR="005A1500" w:rsidRPr="009B681A">
        <w:rPr>
          <w:rFonts w:ascii="Arial" w:hAnsi="Arial" w:cs="Arial"/>
          <w:bCs/>
          <w:lang w:eastAsia="ru-RU"/>
        </w:rPr>
        <w:tab/>
      </w:r>
      <w:r w:rsidR="00C2686B">
        <w:rPr>
          <w:rFonts w:ascii="Arial" w:hAnsi="Arial" w:cs="Arial"/>
          <w:bCs/>
          <w:lang w:eastAsia="ru-RU"/>
        </w:rPr>
        <w:tab/>
      </w:r>
      <w:r w:rsidR="005A1500">
        <w:rPr>
          <w:rFonts w:ascii="Arial" w:hAnsi="Arial" w:cs="Arial"/>
          <w:bCs/>
          <w:lang w:eastAsia="ru-RU"/>
        </w:rPr>
        <w:tab/>
      </w:r>
      <w:r w:rsidR="00ED74A3">
        <w:rPr>
          <w:rFonts w:ascii="Arial" w:hAnsi="Arial" w:cs="Arial"/>
          <w:bCs/>
          <w:lang w:eastAsia="ru-RU"/>
        </w:rPr>
        <w:tab/>
      </w:r>
      <w:r w:rsidR="006F59F7">
        <w:rPr>
          <w:rFonts w:ascii="Arial" w:hAnsi="Arial" w:cs="Arial"/>
          <w:bCs/>
          <w:lang w:eastAsia="ru-RU"/>
        </w:rPr>
        <w:t xml:space="preserve"> </w:t>
      </w:r>
      <w:r w:rsidR="005A1500">
        <w:rPr>
          <w:rFonts w:ascii="Arial" w:hAnsi="Arial" w:cs="Arial"/>
          <w:bCs/>
          <w:color w:val="000000"/>
          <w:lang w:eastAsia="ru-RU"/>
        </w:rPr>
        <w:t>№</w:t>
      </w:r>
      <w:r>
        <w:rPr>
          <w:rFonts w:ascii="Arial" w:hAnsi="Arial" w:cs="Arial"/>
          <w:bCs/>
          <w:color w:val="000000"/>
          <w:lang w:eastAsia="ru-RU"/>
        </w:rPr>
        <w:t xml:space="preserve"> 606</w:t>
      </w:r>
      <w:r w:rsidR="005A1500" w:rsidRPr="003668A1">
        <w:rPr>
          <w:rFonts w:ascii="Arial" w:hAnsi="Arial" w:cs="Arial"/>
          <w:bCs/>
          <w:color w:val="000000"/>
          <w:lang w:eastAsia="ru-RU"/>
        </w:rPr>
        <w:t>-</w:t>
      </w:r>
      <w:r w:rsidR="005A1500" w:rsidRPr="009B681A">
        <w:rPr>
          <w:rFonts w:ascii="Arial" w:hAnsi="Arial" w:cs="Arial"/>
          <w:bCs/>
          <w:lang w:eastAsia="ru-RU"/>
        </w:rPr>
        <w:t>п</w:t>
      </w:r>
    </w:p>
    <w:p w14:paraId="22FEE067" w14:textId="56BF6EEF" w:rsidR="005A1500" w:rsidRDefault="00A176FE" w:rsidP="005A1500">
      <w:pPr>
        <w:suppressAutoHyphens w:val="0"/>
        <w:ind w:firstLine="708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</w:t>
      </w:r>
    </w:p>
    <w:p w14:paraId="26F393AE" w14:textId="2BCFEFCA" w:rsidR="005A1500" w:rsidRPr="009B681A" w:rsidRDefault="005A1500" w:rsidP="005A1500">
      <w:pPr>
        <w:suppressAutoHyphens w:val="0"/>
        <w:ind w:firstLine="708"/>
        <w:rPr>
          <w:rFonts w:ascii="Arial" w:hAnsi="Arial" w:cs="Arial"/>
          <w:lang w:eastAsia="ru-RU"/>
        </w:rPr>
      </w:pPr>
      <w:r w:rsidRPr="009B681A">
        <w:rPr>
          <w:rFonts w:ascii="Arial" w:hAnsi="Arial" w:cs="Arial"/>
          <w:lang w:eastAsia="ru-RU"/>
        </w:rPr>
        <w:t xml:space="preserve">О внесении изменений в постановление администрации Боготольского района от </w:t>
      </w:r>
      <w:r>
        <w:rPr>
          <w:rFonts w:ascii="Arial" w:hAnsi="Arial" w:cs="Arial"/>
          <w:lang w:eastAsia="ru-RU"/>
        </w:rPr>
        <w:t>14.10.2013</w:t>
      </w:r>
      <w:r w:rsidRPr="009B681A">
        <w:rPr>
          <w:rFonts w:ascii="Arial" w:hAnsi="Arial" w:cs="Arial"/>
          <w:lang w:eastAsia="ru-RU"/>
        </w:rPr>
        <w:t xml:space="preserve"> №</w:t>
      </w:r>
      <w:r>
        <w:rPr>
          <w:rFonts w:ascii="Arial" w:hAnsi="Arial" w:cs="Arial"/>
          <w:lang w:eastAsia="ru-RU"/>
        </w:rPr>
        <w:t>779</w:t>
      </w:r>
      <w:r w:rsidRPr="009B681A">
        <w:rPr>
          <w:rFonts w:ascii="Arial" w:hAnsi="Arial" w:cs="Arial"/>
          <w:lang w:eastAsia="ru-RU"/>
        </w:rPr>
        <w:t xml:space="preserve">-п «Об утверждении муниципальной программы Боготольского района </w:t>
      </w:r>
      <w:r>
        <w:rPr>
          <w:rFonts w:ascii="Arial" w:hAnsi="Arial" w:cs="Arial"/>
          <w:lang w:eastAsia="ru-RU"/>
        </w:rPr>
        <w:t xml:space="preserve">Красноярского края </w:t>
      </w:r>
      <w:r w:rsidRPr="009B681A">
        <w:rPr>
          <w:rFonts w:ascii="Arial" w:hAnsi="Arial" w:cs="Arial"/>
          <w:lang w:eastAsia="ru-RU"/>
        </w:rPr>
        <w:t>«</w:t>
      </w:r>
      <w:r>
        <w:rPr>
          <w:rFonts w:ascii="Arial" w:hAnsi="Arial" w:cs="Arial"/>
          <w:lang w:eastAsia="ru-RU"/>
        </w:rPr>
        <w:t>Молодежь</w:t>
      </w:r>
      <w:r w:rsidRPr="009B681A">
        <w:rPr>
          <w:rFonts w:ascii="Arial" w:hAnsi="Arial" w:cs="Arial"/>
          <w:lang w:eastAsia="ru-RU"/>
        </w:rPr>
        <w:t xml:space="preserve"> Боготольского района»</w:t>
      </w:r>
    </w:p>
    <w:p w14:paraId="69753FE4" w14:textId="77777777" w:rsidR="005A1500" w:rsidRPr="009B681A" w:rsidRDefault="005A1500" w:rsidP="005A1500">
      <w:pPr>
        <w:suppressAutoHyphens w:val="0"/>
        <w:rPr>
          <w:rFonts w:ascii="Arial" w:hAnsi="Arial" w:cs="Arial"/>
          <w:lang w:eastAsia="ru-RU"/>
        </w:rPr>
      </w:pPr>
    </w:p>
    <w:p w14:paraId="52210B2F" w14:textId="77777777" w:rsidR="005A1500" w:rsidRPr="009B681A" w:rsidRDefault="005A1500" w:rsidP="005A1500">
      <w:pPr>
        <w:suppressAutoHyphens w:val="0"/>
        <w:ind w:firstLine="708"/>
        <w:rPr>
          <w:rFonts w:ascii="Arial" w:hAnsi="Arial" w:cs="Arial"/>
          <w:lang w:eastAsia="ru-RU"/>
        </w:rPr>
      </w:pPr>
      <w:r w:rsidRPr="009B681A">
        <w:rPr>
          <w:rFonts w:ascii="Arial" w:hAnsi="Arial" w:cs="Arial"/>
          <w:lang w:eastAsia="ru-RU"/>
        </w:rPr>
        <w:t>В соответствии со статьей 179 Бюджетного кодекса Российской Федерации, постановлением администрации Боготольского района от 05.08.2013 №560 «Об утверждении порядка принятия решений о разработке муниципальных программ Боготольского района Красноярского края, их формировании и реализации», руководствуясь статьёй 18 Устава Боготольского района</w:t>
      </w:r>
      <w:r>
        <w:rPr>
          <w:rFonts w:ascii="Arial" w:hAnsi="Arial" w:cs="Arial"/>
          <w:lang w:eastAsia="ru-RU"/>
        </w:rPr>
        <w:t xml:space="preserve">, </w:t>
      </w:r>
    </w:p>
    <w:p w14:paraId="58B6DF7E" w14:textId="77777777" w:rsidR="005A1500" w:rsidRPr="009B681A" w:rsidRDefault="005A1500" w:rsidP="005A1500">
      <w:pPr>
        <w:suppressAutoHyphens w:val="0"/>
        <w:ind w:firstLine="708"/>
        <w:rPr>
          <w:rFonts w:ascii="Arial" w:hAnsi="Arial" w:cs="Arial"/>
          <w:lang w:eastAsia="ru-RU"/>
        </w:rPr>
      </w:pPr>
      <w:r w:rsidRPr="009B681A">
        <w:rPr>
          <w:rFonts w:ascii="Arial" w:hAnsi="Arial" w:cs="Arial"/>
          <w:lang w:eastAsia="ru-RU"/>
        </w:rPr>
        <w:t>ПОСТАНОВЛЯЮ:</w:t>
      </w:r>
    </w:p>
    <w:p w14:paraId="7AA8C14E" w14:textId="162530DB" w:rsidR="005A1500" w:rsidRPr="009B681A" w:rsidRDefault="005A1500" w:rsidP="005A1500">
      <w:pPr>
        <w:suppressAutoHyphens w:val="0"/>
        <w:ind w:firstLine="708"/>
        <w:rPr>
          <w:rFonts w:ascii="Arial" w:hAnsi="Arial" w:cs="Arial"/>
          <w:lang w:eastAsia="ru-RU"/>
        </w:rPr>
      </w:pPr>
      <w:r w:rsidRPr="009B681A">
        <w:rPr>
          <w:rFonts w:ascii="Arial" w:hAnsi="Arial" w:cs="Arial"/>
          <w:lang w:eastAsia="ru-RU"/>
        </w:rPr>
        <w:t xml:space="preserve">1. Внести в постановление администрации Боготольского района от </w:t>
      </w:r>
      <w:r>
        <w:rPr>
          <w:rFonts w:ascii="Arial" w:hAnsi="Arial" w:cs="Arial"/>
          <w:lang w:eastAsia="ru-RU"/>
        </w:rPr>
        <w:t>14.10.2013</w:t>
      </w:r>
      <w:r w:rsidRPr="009B681A">
        <w:rPr>
          <w:rFonts w:ascii="Arial" w:hAnsi="Arial" w:cs="Arial"/>
          <w:lang w:eastAsia="ru-RU"/>
        </w:rPr>
        <w:t xml:space="preserve"> №</w:t>
      </w:r>
      <w:r>
        <w:rPr>
          <w:rFonts w:ascii="Arial" w:hAnsi="Arial" w:cs="Arial"/>
          <w:lang w:eastAsia="ru-RU"/>
        </w:rPr>
        <w:t>779</w:t>
      </w:r>
      <w:r w:rsidRPr="009B681A">
        <w:rPr>
          <w:rFonts w:ascii="Arial" w:hAnsi="Arial" w:cs="Arial"/>
          <w:lang w:eastAsia="ru-RU"/>
        </w:rPr>
        <w:t>-п «Об утверждении муниципальной программы Боготольского района Красноярского края «</w:t>
      </w:r>
      <w:r>
        <w:rPr>
          <w:rFonts w:ascii="Arial" w:hAnsi="Arial" w:cs="Arial"/>
          <w:lang w:eastAsia="ru-RU"/>
        </w:rPr>
        <w:t>Молодежь</w:t>
      </w:r>
      <w:r w:rsidRPr="009B681A">
        <w:rPr>
          <w:rFonts w:ascii="Arial" w:hAnsi="Arial" w:cs="Arial"/>
          <w:lang w:eastAsia="ru-RU"/>
        </w:rPr>
        <w:t xml:space="preserve"> Боготольского района» следующие изменения:</w:t>
      </w:r>
    </w:p>
    <w:p w14:paraId="370CDA0D" w14:textId="77777777" w:rsidR="005A1500" w:rsidRPr="009B681A" w:rsidRDefault="005A1500" w:rsidP="005A1500">
      <w:pPr>
        <w:suppressAutoHyphens w:val="0"/>
        <w:ind w:firstLine="708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Муниципальную программу Боготольского района Красноярского края «Молодежь Боготольского района»</w:t>
      </w:r>
      <w:r w:rsidRPr="009B681A">
        <w:rPr>
          <w:rFonts w:ascii="Arial" w:hAnsi="Arial" w:cs="Arial"/>
          <w:lang w:eastAsia="ru-RU"/>
        </w:rPr>
        <w:t xml:space="preserve"> изложить в редакции, согласно приложению к постановлению.</w:t>
      </w:r>
    </w:p>
    <w:p w14:paraId="0316035C" w14:textId="5C078957" w:rsidR="005A1500" w:rsidRPr="009B681A" w:rsidRDefault="005A1500" w:rsidP="005A1500">
      <w:pPr>
        <w:suppressAutoHyphens w:val="0"/>
        <w:ind w:firstLine="708"/>
        <w:rPr>
          <w:rFonts w:ascii="Arial" w:hAnsi="Arial" w:cs="Arial"/>
          <w:lang w:eastAsia="ru-RU"/>
        </w:rPr>
      </w:pPr>
      <w:r w:rsidRPr="009B681A">
        <w:rPr>
          <w:rFonts w:ascii="Arial" w:hAnsi="Arial" w:cs="Arial"/>
          <w:lang w:eastAsia="ru-RU"/>
        </w:rPr>
        <w:t xml:space="preserve">2. </w:t>
      </w:r>
      <w:r>
        <w:rPr>
          <w:rFonts w:ascii="Arial" w:hAnsi="Arial" w:cs="Arial"/>
          <w:lang w:eastAsia="ru-RU"/>
        </w:rPr>
        <w:t xml:space="preserve"> </w:t>
      </w:r>
      <w:r w:rsidRPr="009B681A">
        <w:rPr>
          <w:rFonts w:ascii="Arial" w:hAnsi="Arial" w:cs="Arial"/>
          <w:lang w:eastAsia="ru-RU"/>
        </w:rPr>
        <w:t xml:space="preserve">Контроль за исполнением настоящего постановления </w:t>
      </w:r>
      <w:r>
        <w:rPr>
          <w:rFonts w:ascii="Arial" w:hAnsi="Arial" w:cs="Arial"/>
          <w:lang w:eastAsia="ru-RU"/>
        </w:rPr>
        <w:t>возложить на заместителя Г</w:t>
      </w:r>
      <w:r w:rsidRPr="00A30054">
        <w:rPr>
          <w:rFonts w:ascii="Arial" w:hAnsi="Arial" w:cs="Arial"/>
          <w:lang w:eastAsia="ru-RU"/>
        </w:rPr>
        <w:t xml:space="preserve">лавы </w:t>
      </w:r>
      <w:r>
        <w:rPr>
          <w:rFonts w:ascii="Arial" w:hAnsi="Arial" w:cs="Arial"/>
          <w:lang w:eastAsia="ru-RU"/>
        </w:rPr>
        <w:t xml:space="preserve">Боготольского </w:t>
      </w:r>
      <w:r w:rsidRPr="00A30054">
        <w:rPr>
          <w:rFonts w:ascii="Arial" w:hAnsi="Arial" w:cs="Arial"/>
          <w:lang w:eastAsia="ru-RU"/>
        </w:rPr>
        <w:t xml:space="preserve">района по </w:t>
      </w:r>
      <w:r>
        <w:rPr>
          <w:rFonts w:ascii="Arial" w:hAnsi="Arial" w:cs="Arial"/>
          <w:lang w:eastAsia="ru-RU"/>
        </w:rPr>
        <w:t>социальным</w:t>
      </w:r>
      <w:r w:rsidRPr="00A30054">
        <w:rPr>
          <w:rFonts w:ascii="Arial" w:hAnsi="Arial" w:cs="Arial"/>
          <w:lang w:eastAsia="ru-RU"/>
        </w:rPr>
        <w:t xml:space="preserve"> вопросам</w:t>
      </w:r>
      <w:r w:rsidR="00654B89">
        <w:rPr>
          <w:rFonts w:ascii="Arial" w:hAnsi="Arial" w:cs="Arial"/>
          <w:lang w:eastAsia="ru-RU"/>
        </w:rPr>
        <w:t>.</w:t>
      </w:r>
    </w:p>
    <w:p w14:paraId="7E8BA3B4" w14:textId="77777777" w:rsidR="005A1500" w:rsidRPr="009B681A" w:rsidRDefault="005A1500" w:rsidP="005A1500">
      <w:pPr>
        <w:suppressAutoHyphens w:val="0"/>
        <w:ind w:firstLine="708"/>
        <w:rPr>
          <w:rFonts w:ascii="Arial" w:hAnsi="Arial" w:cs="Arial"/>
          <w:lang w:eastAsia="ru-RU"/>
        </w:rPr>
      </w:pPr>
      <w:r w:rsidRPr="009B681A">
        <w:rPr>
          <w:rFonts w:ascii="Arial" w:hAnsi="Arial" w:cs="Arial"/>
          <w:lang w:eastAsia="ru-RU"/>
        </w:rPr>
        <w:t>3. 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1839EFB2" w14:textId="7ADD3D16" w:rsidR="00654B89" w:rsidRDefault="005A1500" w:rsidP="00654B89">
      <w:pPr>
        <w:suppressAutoHyphens w:val="0"/>
        <w:ind w:firstLine="709"/>
        <w:rPr>
          <w:rFonts w:ascii="Arial" w:hAnsi="Arial" w:cs="Arial"/>
          <w:lang w:eastAsia="ru-RU"/>
        </w:rPr>
      </w:pPr>
      <w:r w:rsidRPr="009B681A">
        <w:rPr>
          <w:rFonts w:ascii="Arial" w:hAnsi="Arial" w:cs="Arial"/>
          <w:lang w:eastAsia="ru-RU"/>
        </w:rPr>
        <w:t>4. Постановление вступает в силу после</w:t>
      </w:r>
      <w:r>
        <w:rPr>
          <w:rFonts w:ascii="Arial" w:hAnsi="Arial" w:cs="Arial"/>
          <w:lang w:eastAsia="ru-RU"/>
        </w:rPr>
        <w:t xml:space="preserve"> его официального опубликования</w:t>
      </w:r>
      <w:r w:rsidR="00654B89">
        <w:rPr>
          <w:rFonts w:ascii="Arial" w:hAnsi="Arial" w:cs="Arial"/>
          <w:lang w:eastAsia="ru-RU"/>
        </w:rPr>
        <w:t>, но не ранее 01.01.202</w:t>
      </w:r>
      <w:r w:rsidR="001A7067">
        <w:rPr>
          <w:rFonts w:ascii="Arial" w:hAnsi="Arial" w:cs="Arial"/>
          <w:lang w:eastAsia="ru-RU"/>
        </w:rPr>
        <w:t>5</w:t>
      </w:r>
      <w:r w:rsidR="00654B89">
        <w:rPr>
          <w:rFonts w:ascii="Arial" w:hAnsi="Arial" w:cs="Arial"/>
          <w:lang w:eastAsia="ru-RU"/>
        </w:rPr>
        <w:t xml:space="preserve"> года</w:t>
      </w:r>
      <w:r w:rsidR="00654B89" w:rsidRPr="009B681A">
        <w:rPr>
          <w:rFonts w:ascii="Arial" w:hAnsi="Arial" w:cs="Arial"/>
          <w:lang w:eastAsia="ru-RU"/>
        </w:rPr>
        <w:t>.</w:t>
      </w:r>
    </w:p>
    <w:p w14:paraId="4E1434F1" w14:textId="01AD2D4D" w:rsidR="005A1500" w:rsidRDefault="005A1500" w:rsidP="005A1500">
      <w:pPr>
        <w:suppressAutoHyphens w:val="0"/>
        <w:ind w:firstLine="709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.</w:t>
      </w:r>
    </w:p>
    <w:p w14:paraId="783FD864" w14:textId="77777777" w:rsidR="005A1500" w:rsidRDefault="005A1500" w:rsidP="005A1500">
      <w:pPr>
        <w:suppressAutoHyphens w:val="0"/>
        <w:ind w:firstLine="709"/>
        <w:rPr>
          <w:rFonts w:ascii="Arial" w:hAnsi="Arial" w:cs="Arial"/>
          <w:lang w:eastAsia="ru-RU"/>
        </w:rPr>
      </w:pPr>
    </w:p>
    <w:p w14:paraId="36EA80AE" w14:textId="77777777" w:rsidR="00086460" w:rsidRPr="009B681A" w:rsidRDefault="00086460" w:rsidP="005A1500">
      <w:pPr>
        <w:suppressAutoHyphens w:val="0"/>
        <w:rPr>
          <w:rFonts w:ascii="Arial" w:hAnsi="Arial" w:cs="Arial"/>
          <w:lang w:eastAsia="ru-RU"/>
        </w:rPr>
      </w:pPr>
    </w:p>
    <w:p w14:paraId="5B72A5B9" w14:textId="204ACDD4" w:rsidR="009950F2" w:rsidRDefault="009950F2" w:rsidP="005A1500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исполняющий полномочия</w:t>
      </w:r>
    </w:p>
    <w:p w14:paraId="4D8C16EA" w14:textId="40A1C189" w:rsidR="005A1500" w:rsidRPr="009B681A" w:rsidRDefault="005A1500" w:rsidP="005A1500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Глав</w:t>
      </w:r>
      <w:r w:rsidR="009950F2">
        <w:rPr>
          <w:rFonts w:ascii="Arial" w:hAnsi="Arial" w:cs="Arial"/>
          <w:lang w:eastAsia="ru-RU"/>
        </w:rPr>
        <w:t>ы</w:t>
      </w:r>
      <w:r w:rsidRPr="009B681A">
        <w:rPr>
          <w:rFonts w:ascii="Arial" w:hAnsi="Arial" w:cs="Arial"/>
          <w:lang w:eastAsia="ru-RU"/>
        </w:rPr>
        <w:t xml:space="preserve"> Боготольского района</w:t>
      </w:r>
      <w:r w:rsidRPr="009B681A">
        <w:rPr>
          <w:rFonts w:ascii="Arial" w:hAnsi="Arial" w:cs="Arial"/>
          <w:lang w:eastAsia="ru-RU"/>
        </w:rPr>
        <w:tab/>
      </w:r>
      <w:r w:rsidRPr="009B681A">
        <w:rPr>
          <w:rFonts w:ascii="Arial" w:hAnsi="Arial" w:cs="Arial"/>
          <w:lang w:eastAsia="ru-RU"/>
        </w:rPr>
        <w:tab/>
      </w:r>
      <w:r w:rsidRPr="009B681A">
        <w:rPr>
          <w:rFonts w:ascii="Arial" w:hAnsi="Arial" w:cs="Arial"/>
          <w:lang w:eastAsia="ru-RU"/>
        </w:rPr>
        <w:tab/>
      </w:r>
      <w:r w:rsidRPr="009B681A">
        <w:rPr>
          <w:rFonts w:ascii="Arial" w:hAnsi="Arial" w:cs="Arial"/>
          <w:lang w:eastAsia="ru-RU"/>
        </w:rPr>
        <w:tab/>
      </w:r>
      <w:r w:rsidRPr="009B681A">
        <w:rPr>
          <w:rFonts w:ascii="Arial" w:hAnsi="Arial" w:cs="Arial"/>
          <w:lang w:eastAsia="ru-RU"/>
        </w:rPr>
        <w:tab/>
      </w:r>
      <w:r w:rsidRPr="009B681A">
        <w:rPr>
          <w:rFonts w:ascii="Arial" w:hAnsi="Arial" w:cs="Arial"/>
          <w:lang w:eastAsia="ru-RU"/>
        </w:rPr>
        <w:tab/>
      </w:r>
      <w:r w:rsidR="00ED74A3">
        <w:rPr>
          <w:rFonts w:ascii="Arial" w:hAnsi="Arial" w:cs="Arial"/>
          <w:lang w:eastAsia="ru-RU"/>
        </w:rPr>
        <w:tab/>
      </w:r>
      <w:r w:rsidR="009950F2">
        <w:rPr>
          <w:rFonts w:ascii="Arial" w:hAnsi="Arial" w:cs="Arial"/>
          <w:lang w:eastAsia="ru-RU"/>
        </w:rPr>
        <w:t xml:space="preserve">Л.С. </w:t>
      </w:r>
      <w:proofErr w:type="spellStart"/>
      <w:r w:rsidR="009950F2">
        <w:rPr>
          <w:rFonts w:ascii="Arial" w:hAnsi="Arial" w:cs="Arial"/>
          <w:lang w:eastAsia="ru-RU"/>
        </w:rPr>
        <w:t>Бодрина</w:t>
      </w:r>
      <w:proofErr w:type="spellEnd"/>
    </w:p>
    <w:p w14:paraId="1257DC30" w14:textId="77777777" w:rsidR="005A1500" w:rsidRDefault="005A1500" w:rsidP="005A1500">
      <w:pPr>
        <w:pStyle w:val="ConsPlusNormal"/>
        <w:widowControl/>
        <w:ind w:left="6237" w:firstLine="0"/>
        <w:jc w:val="left"/>
        <w:rPr>
          <w:sz w:val="24"/>
          <w:szCs w:val="24"/>
        </w:rPr>
      </w:pPr>
    </w:p>
    <w:p w14:paraId="4FA6D45C" w14:textId="77777777" w:rsidR="005A1500" w:rsidRDefault="005A1500" w:rsidP="005A1500">
      <w:pPr>
        <w:pStyle w:val="ConsPlusNormal"/>
        <w:widowControl/>
        <w:ind w:left="6237" w:firstLine="0"/>
        <w:jc w:val="left"/>
        <w:rPr>
          <w:sz w:val="24"/>
          <w:szCs w:val="24"/>
        </w:rPr>
      </w:pPr>
    </w:p>
    <w:p w14:paraId="5B760F4B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  <w:bookmarkStart w:id="0" w:name="_Hlk168046082"/>
    </w:p>
    <w:p w14:paraId="31555047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52B56629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37D20D3D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503AAD0F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11DDDDFF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41237728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594F79D7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3CFC8D28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460B3F52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7E42C3F7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4FB77106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4CDEB78D" w14:textId="77777777" w:rsidR="00EE3D61" w:rsidRDefault="00EE3D61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3195144E" w14:textId="77777777" w:rsidR="00C2686B" w:rsidRDefault="00C2686B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</w:p>
    <w:p w14:paraId="590FCAF0" w14:textId="7993AE5D" w:rsidR="005A1500" w:rsidRPr="00C53874" w:rsidRDefault="005A1500" w:rsidP="00C53874">
      <w:pPr>
        <w:pStyle w:val="ConsPlusNormal"/>
        <w:widowControl/>
        <w:ind w:left="6663" w:firstLine="0"/>
        <w:jc w:val="right"/>
        <w:rPr>
          <w:sz w:val="24"/>
          <w:szCs w:val="24"/>
        </w:rPr>
      </w:pPr>
      <w:r w:rsidRPr="00C53874">
        <w:rPr>
          <w:sz w:val="24"/>
          <w:szCs w:val="24"/>
        </w:rPr>
        <w:lastRenderedPageBreak/>
        <w:t>Приложение</w:t>
      </w:r>
    </w:p>
    <w:p w14:paraId="07ECB2FC" w14:textId="13920089" w:rsidR="005A1500" w:rsidRPr="00C53874" w:rsidRDefault="005A1500" w:rsidP="00973E8E">
      <w:pPr>
        <w:pStyle w:val="ConsPlusNormal"/>
        <w:widowControl/>
        <w:ind w:left="4944"/>
        <w:rPr>
          <w:sz w:val="24"/>
          <w:szCs w:val="24"/>
        </w:rPr>
      </w:pPr>
      <w:r w:rsidRPr="00C53874">
        <w:rPr>
          <w:sz w:val="24"/>
          <w:szCs w:val="24"/>
        </w:rPr>
        <w:t>к постановлению</w:t>
      </w:r>
      <w:r w:rsidR="00973E8E">
        <w:rPr>
          <w:sz w:val="24"/>
          <w:szCs w:val="24"/>
        </w:rPr>
        <w:t xml:space="preserve"> </w:t>
      </w:r>
      <w:r w:rsidRPr="00C53874">
        <w:rPr>
          <w:sz w:val="24"/>
          <w:szCs w:val="24"/>
        </w:rPr>
        <w:t>администрации</w:t>
      </w:r>
    </w:p>
    <w:p w14:paraId="5C773D0F" w14:textId="6FC00CF1" w:rsidR="00163111" w:rsidRDefault="005A1500" w:rsidP="00EE3D61">
      <w:pPr>
        <w:pStyle w:val="ConsPlusNormal"/>
        <w:widowControl/>
        <w:ind w:left="6360" w:firstLine="12"/>
        <w:jc w:val="right"/>
        <w:rPr>
          <w:sz w:val="24"/>
          <w:szCs w:val="24"/>
        </w:rPr>
      </w:pPr>
      <w:r w:rsidRPr="00C53874">
        <w:rPr>
          <w:sz w:val="24"/>
          <w:szCs w:val="24"/>
        </w:rPr>
        <w:t xml:space="preserve">Боготольского </w:t>
      </w:r>
      <w:r w:rsidRPr="00163111">
        <w:rPr>
          <w:sz w:val="24"/>
          <w:szCs w:val="24"/>
        </w:rPr>
        <w:t>район</w:t>
      </w:r>
      <w:r w:rsidR="00163111">
        <w:rPr>
          <w:sz w:val="24"/>
          <w:szCs w:val="24"/>
        </w:rPr>
        <w:t>а</w:t>
      </w:r>
    </w:p>
    <w:p w14:paraId="3F65DF54" w14:textId="35BD6958" w:rsidR="005A1500" w:rsidRPr="00163111" w:rsidRDefault="00D07CF5" w:rsidP="00EE3D61">
      <w:pPr>
        <w:pStyle w:val="ConsPlusNormal"/>
        <w:widowControl/>
        <w:ind w:left="4944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8A69DD" w:rsidRPr="00163111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D60757">
        <w:rPr>
          <w:sz w:val="24"/>
          <w:szCs w:val="24"/>
        </w:rPr>
        <w:t>30</w:t>
      </w:r>
      <w:r w:rsidR="007E2827">
        <w:rPr>
          <w:sz w:val="24"/>
          <w:szCs w:val="24"/>
        </w:rPr>
        <w:t>.</w:t>
      </w:r>
      <w:r w:rsidR="00654B89">
        <w:rPr>
          <w:sz w:val="24"/>
          <w:szCs w:val="24"/>
        </w:rPr>
        <w:t>10</w:t>
      </w:r>
      <w:r w:rsidR="005A1500" w:rsidRPr="00163111">
        <w:rPr>
          <w:sz w:val="24"/>
          <w:szCs w:val="24"/>
        </w:rPr>
        <w:t>.2024 №</w:t>
      </w:r>
      <w:r w:rsidR="00D60757">
        <w:rPr>
          <w:sz w:val="24"/>
          <w:szCs w:val="24"/>
        </w:rPr>
        <w:t xml:space="preserve"> 606</w:t>
      </w:r>
      <w:r w:rsidR="005A1500" w:rsidRPr="00163111">
        <w:rPr>
          <w:sz w:val="24"/>
          <w:szCs w:val="24"/>
        </w:rPr>
        <w:t>-п</w:t>
      </w:r>
    </w:p>
    <w:p w14:paraId="42356771" w14:textId="77777777" w:rsidR="005A1500" w:rsidRPr="00C53874" w:rsidRDefault="005A1500" w:rsidP="005A1500">
      <w:pPr>
        <w:jc w:val="right"/>
        <w:rPr>
          <w:rFonts w:ascii="Arial" w:hAnsi="Arial" w:cs="Arial"/>
        </w:rPr>
      </w:pPr>
    </w:p>
    <w:p w14:paraId="0C1BAFC5" w14:textId="77777777" w:rsidR="00EE3D61" w:rsidRDefault="00EE3D61" w:rsidP="005A1500">
      <w:pPr>
        <w:jc w:val="center"/>
        <w:rPr>
          <w:rFonts w:ascii="Arial" w:hAnsi="Arial" w:cs="Arial"/>
        </w:rPr>
      </w:pPr>
    </w:p>
    <w:p w14:paraId="15CE304C" w14:textId="1A95D0EF" w:rsidR="005A1500" w:rsidRPr="00C53874" w:rsidRDefault="005A1500" w:rsidP="005A1500">
      <w:pPr>
        <w:jc w:val="center"/>
        <w:rPr>
          <w:rFonts w:ascii="Arial" w:hAnsi="Arial" w:cs="Arial"/>
        </w:rPr>
      </w:pPr>
      <w:r w:rsidRPr="00C53874">
        <w:rPr>
          <w:rFonts w:ascii="Arial" w:hAnsi="Arial" w:cs="Arial"/>
        </w:rPr>
        <w:t>Муниципальная программа Боготольского района Красноярского края</w:t>
      </w:r>
    </w:p>
    <w:p w14:paraId="221F89B6" w14:textId="77777777" w:rsidR="005A1500" w:rsidRPr="00C53874" w:rsidRDefault="005A1500" w:rsidP="005A1500">
      <w:pPr>
        <w:snapToGrid w:val="0"/>
        <w:jc w:val="center"/>
        <w:rPr>
          <w:rFonts w:ascii="Arial" w:hAnsi="Arial" w:cs="Arial"/>
        </w:rPr>
      </w:pPr>
      <w:r w:rsidRPr="00C53874">
        <w:rPr>
          <w:rFonts w:ascii="Arial" w:hAnsi="Arial" w:cs="Arial"/>
        </w:rPr>
        <w:t>«Молодёжь Боготольского района»</w:t>
      </w:r>
    </w:p>
    <w:p w14:paraId="2EF2C424" w14:textId="78411930" w:rsidR="005A1500" w:rsidRDefault="005A1500" w:rsidP="005A1500">
      <w:pPr>
        <w:jc w:val="center"/>
        <w:rPr>
          <w:rFonts w:ascii="Arial" w:hAnsi="Arial" w:cs="Arial"/>
        </w:rPr>
      </w:pPr>
    </w:p>
    <w:p w14:paraId="713485EE" w14:textId="77777777" w:rsidR="00EE3D61" w:rsidRDefault="00EE3D61" w:rsidP="005A1500">
      <w:pPr>
        <w:jc w:val="center"/>
        <w:rPr>
          <w:rFonts w:ascii="Arial" w:hAnsi="Arial" w:cs="Arial"/>
          <w:b/>
        </w:rPr>
      </w:pPr>
    </w:p>
    <w:p w14:paraId="325B5552" w14:textId="3705B66F" w:rsidR="005A1500" w:rsidRPr="00C53874" w:rsidRDefault="005A1500" w:rsidP="005A1500">
      <w:pPr>
        <w:jc w:val="center"/>
        <w:rPr>
          <w:rFonts w:ascii="Arial" w:hAnsi="Arial" w:cs="Arial"/>
          <w:b/>
        </w:rPr>
      </w:pPr>
      <w:r w:rsidRPr="00C53874">
        <w:rPr>
          <w:rFonts w:ascii="Arial" w:hAnsi="Arial" w:cs="Arial"/>
          <w:b/>
        </w:rPr>
        <w:t>1.Паспорт муниципальной программы</w:t>
      </w:r>
    </w:p>
    <w:p w14:paraId="74E50620" w14:textId="77777777" w:rsidR="005A1500" w:rsidRPr="00C53874" w:rsidRDefault="005A1500" w:rsidP="005A1500">
      <w:pPr>
        <w:snapToGrid w:val="0"/>
        <w:jc w:val="center"/>
        <w:rPr>
          <w:rFonts w:ascii="Arial" w:hAnsi="Arial" w:cs="Arial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2"/>
        <w:gridCol w:w="6073"/>
      </w:tblGrid>
      <w:tr w:rsidR="005A1500" w:rsidRPr="00C53874" w14:paraId="28F31E8B" w14:textId="77777777" w:rsidTr="00EE3D61">
        <w:trPr>
          <w:trHeight w:val="145"/>
        </w:trPr>
        <w:tc>
          <w:tcPr>
            <w:tcW w:w="3312" w:type="dxa"/>
          </w:tcPr>
          <w:p w14:paraId="1128E394" w14:textId="77777777" w:rsidR="005A1500" w:rsidRPr="00C53874" w:rsidRDefault="005A1500" w:rsidP="00AA3A87">
            <w:pPr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6073" w:type="dxa"/>
          </w:tcPr>
          <w:p w14:paraId="68AF523F" w14:textId="77777777" w:rsidR="005A1500" w:rsidRPr="00C53874" w:rsidRDefault="005A1500" w:rsidP="00AA3A87">
            <w:pPr>
              <w:snapToGrid w:val="0"/>
              <w:ind w:hanging="18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Муниципальная программа Боготольского района Красноярского края «Молодёжь Боготольского района» (далее – Программа)</w:t>
            </w:r>
          </w:p>
        </w:tc>
      </w:tr>
      <w:tr w:rsidR="005A1500" w:rsidRPr="00C53874" w14:paraId="12EDEC8A" w14:textId="77777777" w:rsidTr="00EE3D61">
        <w:trPr>
          <w:trHeight w:val="145"/>
        </w:trPr>
        <w:tc>
          <w:tcPr>
            <w:tcW w:w="3312" w:type="dxa"/>
          </w:tcPr>
          <w:p w14:paraId="11E7844E" w14:textId="77777777" w:rsidR="005A1500" w:rsidRPr="00C53874" w:rsidRDefault="005A1500" w:rsidP="00AA3A87">
            <w:pPr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</w:tc>
        <w:tc>
          <w:tcPr>
            <w:tcW w:w="6073" w:type="dxa"/>
          </w:tcPr>
          <w:p w14:paraId="79CB5496" w14:textId="77777777" w:rsidR="005A1500" w:rsidRPr="00C53874" w:rsidRDefault="005A1500" w:rsidP="00EE3D61">
            <w:pPr>
              <w:ind w:hanging="18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>Статья 179 Бюджетного кодекса Российской Федерации;</w:t>
            </w:r>
          </w:p>
          <w:p w14:paraId="0878FDCD" w14:textId="77777777" w:rsidR="005A1500" w:rsidRPr="00C53874" w:rsidRDefault="005A1500" w:rsidP="00EE3D61">
            <w:pPr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>Закон Красноярского края от 08.07.2021 № 11-5274 «О государственной молодежной политике Красноярского края»;</w:t>
            </w:r>
          </w:p>
          <w:p w14:paraId="24AD45F7" w14:textId="77777777" w:rsidR="005A1500" w:rsidRPr="00C53874" w:rsidRDefault="005A1500" w:rsidP="00EE3D61">
            <w:pPr>
              <w:ind w:hanging="18"/>
              <w:rPr>
                <w:rFonts w:ascii="Arial" w:hAnsi="Arial" w:cs="Arial"/>
                <w:lang w:eastAsia="en-US"/>
              </w:rPr>
            </w:pPr>
            <w:r w:rsidRPr="00C53874">
              <w:rPr>
                <w:rFonts w:ascii="Arial" w:hAnsi="Arial" w:cs="Arial"/>
              </w:rPr>
              <w:t>Постановление администрации Боготольского района от 05.08.2013 № 560-п</w:t>
            </w:r>
            <w:r w:rsidRPr="00C53874">
              <w:rPr>
                <w:rFonts w:ascii="Arial" w:hAnsi="Arial" w:cs="Arial"/>
                <w:b/>
              </w:rPr>
              <w:t xml:space="preserve"> «</w:t>
            </w:r>
            <w:r w:rsidRPr="00C53874">
              <w:rPr>
                <w:rFonts w:ascii="Arial" w:hAnsi="Arial" w:cs="Arial"/>
                <w:lang w:eastAsia="en-US"/>
              </w:rPr>
              <w:t xml:space="preserve">Об утверждении Порядка принятия решений о разработке муниципальных программ Боготольского района Красноярского края, их формировании и реализации»; </w:t>
            </w:r>
          </w:p>
          <w:p w14:paraId="2661D9D1" w14:textId="77777777" w:rsidR="005A1500" w:rsidRPr="00C53874" w:rsidRDefault="005A1500" w:rsidP="00EE3D61">
            <w:pPr>
              <w:ind w:hanging="18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  <w:lang w:eastAsia="en-US"/>
              </w:rPr>
              <w:t xml:space="preserve">Распоряжение </w:t>
            </w:r>
            <w:r w:rsidRPr="00C53874">
              <w:rPr>
                <w:rFonts w:ascii="Arial" w:hAnsi="Arial" w:cs="Arial"/>
              </w:rPr>
              <w:t>администрации Боготольского района</w:t>
            </w:r>
            <w:r w:rsidRPr="00C53874">
              <w:rPr>
                <w:rFonts w:ascii="Arial" w:hAnsi="Arial" w:cs="Arial"/>
                <w:lang w:eastAsia="en-US"/>
              </w:rPr>
              <w:t xml:space="preserve"> от 07.08.2013 №160-р «Об утверждении перечня муниципальных программ Боготольского района»</w:t>
            </w:r>
          </w:p>
        </w:tc>
      </w:tr>
      <w:tr w:rsidR="005A1500" w:rsidRPr="00C53874" w14:paraId="7C7BC8AE" w14:textId="77777777" w:rsidTr="00EE3D61">
        <w:trPr>
          <w:trHeight w:val="558"/>
        </w:trPr>
        <w:tc>
          <w:tcPr>
            <w:tcW w:w="3312" w:type="dxa"/>
          </w:tcPr>
          <w:p w14:paraId="4C9813CB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6073" w:type="dxa"/>
          </w:tcPr>
          <w:p w14:paraId="013C2C4A" w14:textId="77777777" w:rsidR="005A1500" w:rsidRPr="00C53874" w:rsidRDefault="005A1500" w:rsidP="00EE3D61">
            <w:pPr>
              <w:snapToGrid w:val="0"/>
              <w:ind w:hanging="18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Администрация Боготольского района Красноярского края (далее - Администрация)</w:t>
            </w:r>
          </w:p>
        </w:tc>
      </w:tr>
      <w:tr w:rsidR="005A1500" w:rsidRPr="00C53874" w14:paraId="2D5F3DA4" w14:textId="77777777" w:rsidTr="00EE3D61">
        <w:trPr>
          <w:trHeight w:val="552"/>
        </w:trPr>
        <w:tc>
          <w:tcPr>
            <w:tcW w:w="3312" w:type="dxa"/>
          </w:tcPr>
          <w:p w14:paraId="33CEA516" w14:textId="77777777" w:rsidR="005A1500" w:rsidRPr="00C53874" w:rsidRDefault="005A1500" w:rsidP="00AA3A87">
            <w:pPr>
              <w:snapToGrid w:val="0"/>
              <w:rPr>
                <w:rFonts w:ascii="Arial" w:hAnsi="Arial" w:cs="Arial"/>
                <w:highlight w:val="yellow"/>
              </w:rPr>
            </w:pPr>
            <w:r w:rsidRPr="00C53874">
              <w:rPr>
                <w:rFonts w:ascii="Arial" w:hAnsi="Arial" w:cs="Arial"/>
              </w:rPr>
              <w:t>Соисполнитель Программы</w:t>
            </w:r>
          </w:p>
        </w:tc>
        <w:tc>
          <w:tcPr>
            <w:tcW w:w="6073" w:type="dxa"/>
          </w:tcPr>
          <w:p w14:paraId="19A01556" w14:textId="77777777" w:rsidR="005A1500" w:rsidRPr="00C53874" w:rsidRDefault="005A1500" w:rsidP="00EE3D61">
            <w:pPr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Отдел культуры, молодёжной политики и спорта администрации Боготольского района, муниципальное бюджетное учреждение Молодёжный Центр «Факел» Боготольского района</w:t>
            </w:r>
          </w:p>
        </w:tc>
      </w:tr>
      <w:tr w:rsidR="005A1500" w:rsidRPr="00C53874" w14:paraId="191E4A25" w14:textId="77777777" w:rsidTr="00EE3D61">
        <w:trPr>
          <w:trHeight w:val="145"/>
        </w:trPr>
        <w:tc>
          <w:tcPr>
            <w:tcW w:w="3312" w:type="dxa"/>
          </w:tcPr>
          <w:p w14:paraId="39CC754D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 xml:space="preserve">Перечень подпрограмм и </w:t>
            </w:r>
            <w:r w:rsidRPr="00C53874">
              <w:rPr>
                <w:rFonts w:ascii="Arial" w:eastAsia="Calibri" w:hAnsi="Arial" w:cs="Arial"/>
              </w:rPr>
              <w:t xml:space="preserve">отдельных мероприятий </w:t>
            </w:r>
            <w:r w:rsidRPr="00C53874">
              <w:rPr>
                <w:rFonts w:ascii="Arial" w:hAnsi="Arial" w:cs="Arial"/>
              </w:rPr>
              <w:t>Программы</w:t>
            </w:r>
          </w:p>
        </w:tc>
        <w:tc>
          <w:tcPr>
            <w:tcW w:w="6073" w:type="dxa"/>
          </w:tcPr>
          <w:p w14:paraId="73BCD1B4" w14:textId="77777777" w:rsidR="005A1500" w:rsidRPr="00C53874" w:rsidRDefault="005A1500" w:rsidP="00EE3D61">
            <w:pPr>
              <w:ind w:hanging="18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Подпрограмма 1. «Вовлечение молодёжи Боготольского района в социальную практику»;</w:t>
            </w:r>
          </w:p>
          <w:p w14:paraId="2DC5D237" w14:textId="77777777" w:rsidR="005A1500" w:rsidRPr="00C53874" w:rsidRDefault="005A1500" w:rsidP="00EE3D61">
            <w:pPr>
              <w:ind w:hanging="18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Подпрограмма 2. «Патриотическое воспитание молодёжи Боготольского района».</w:t>
            </w:r>
          </w:p>
        </w:tc>
      </w:tr>
      <w:tr w:rsidR="005A1500" w:rsidRPr="00C53874" w14:paraId="761434A0" w14:textId="77777777" w:rsidTr="00EE3D61">
        <w:trPr>
          <w:trHeight w:val="860"/>
        </w:trPr>
        <w:tc>
          <w:tcPr>
            <w:tcW w:w="3312" w:type="dxa"/>
          </w:tcPr>
          <w:p w14:paraId="3A0F2FD4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6073" w:type="dxa"/>
          </w:tcPr>
          <w:p w14:paraId="73AAAF4E" w14:textId="77777777" w:rsidR="005A1500" w:rsidRPr="00C53874" w:rsidRDefault="005A1500" w:rsidP="00EE3D6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- Создание условий для развития потенциала молодёжи и его реализации в интересах развития Боготольского района.</w:t>
            </w:r>
          </w:p>
        </w:tc>
      </w:tr>
      <w:tr w:rsidR="005A1500" w:rsidRPr="00C53874" w14:paraId="1B8B0636" w14:textId="77777777" w:rsidTr="00EE3D61">
        <w:trPr>
          <w:trHeight w:val="415"/>
        </w:trPr>
        <w:tc>
          <w:tcPr>
            <w:tcW w:w="3312" w:type="dxa"/>
          </w:tcPr>
          <w:p w14:paraId="0033D08B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6073" w:type="dxa"/>
          </w:tcPr>
          <w:p w14:paraId="5ED4260F" w14:textId="77777777" w:rsidR="005A1500" w:rsidRPr="00C53874" w:rsidRDefault="005A1500" w:rsidP="00EE3D61">
            <w:pPr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1. Создание условий успешной социализации и эффективной самореализации молодёжи Боготольского района;</w:t>
            </w:r>
          </w:p>
          <w:p w14:paraId="0BC4E4D2" w14:textId="77777777" w:rsidR="005A1500" w:rsidRPr="00C53874" w:rsidRDefault="005A1500" w:rsidP="00EE3D61">
            <w:pPr>
              <w:ind w:hanging="18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2. Создание условий для дальнейшего развития и совершенствования системы патриотического воспитания молодёжи Боготольского района.</w:t>
            </w:r>
          </w:p>
        </w:tc>
      </w:tr>
      <w:tr w:rsidR="005A1500" w:rsidRPr="00C53874" w14:paraId="11E44BDF" w14:textId="77777777" w:rsidTr="00EE3D61">
        <w:trPr>
          <w:trHeight w:val="557"/>
        </w:trPr>
        <w:tc>
          <w:tcPr>
            <w:tcW w:w="3312" w:type="dxa"/>
          </w:tcPr>
          <w:p w14:paraId="3F7A08C1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Этапы и сроки реализации Программы</w:t>
            </w:r>
          </w:p>
        </w:tc>
        <w:tc>
          <w:tcPr>
            <w:tcW w:w="6073" w:type="dxa"/>
          </w:tcPr>
          <w:p w14:paraId="47AEA45D" w14:textId="77777777" w:rsidR="005A1500" w:rsidRPr="00C53874" w:rsidRDefault="005A1500" w:rsidP="00EE3D61">
            <w:pPr>
              <w:ind w:hanging="18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2014-2030 годы</w:t>
            </w:r>
          </w:p>
        </w:tc>
      </w:tr>
      <w:tr w:rsidR="005A1500" w:rsidRPr="00C53874" w14:paraId="3601CFAC" w14:textId="77777777" w:rsidTr="00EE3D61">
        <w:trPr>
          <w:trHeight w:val="834"/>
        </w:trPr>
        <w:tc>
          <w:tcPr>
            <w:tcW w:w="3312" w:type="dxa"/>
          </w:tcPr>
          <w:p w14:paraId="7E3F5372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lastRenderedPageBreak/>
              <w:t xml:space="preserve">Перечень целевых показателей </w:t>
            </w:r>
            <w:r w:rsidRPr="00C53874">
              <w:rPr>
                <w:rFonts w:ascii="Arial" w:eastAsia="Calibri" w:hAnsi="Arial" w:cs="Arial"/>
                <w:lang w:eastAsia="ru-RU"/>
              </w:rPr>
              <w:t>с указанием планируемых к достижению значений</w:t>
            </w:r>
            <w:r w:rsidRPr="00C53874">
              <w:rPr>
                <w:rFonts w:ascii="Arial" w:hAnsi="Arial" w:cs="Arial"/>
              </w:rPr>
              <w:t xml:space="preserve"> в </w:t>
            </w:r>
            <w:r w:rsidRPr="00C53874">
              <w:rPr>
                <w:rFonts w:ascii="Arial" w:eastAsia="Calibri" w:hAnsi="Arial" w:cs="Arial"/>
                <w:lang w:eastAsia="ru-RU"/>
              </w:rPr>
              <w:t xml:space="preserve">результате реализации </w:t>
            </w:r>
            <w:r w:rsidRPr="00C53874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6073" w:type="dxa"/>
          </w:tcPr>
          <w:p w14:paraId="5E712769" w14:textId="77777777" w:rsidR="005A1500" w:rsidRPr="00C53874" w:rsidRDefault="005A1500" w:rsidP="00EE3D61">
            <w:pPr>
              <w:widowControl w:val="0"/>
              <w:spacing w:line="100" w:lineRule="atLeast"/>
              <w:ind w:hanging="18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Представлен в приложении №1 к Паспорту Программы</w:t>
            </w:r>
          </w:p>
        </w:tc>
      </w:tr>
      <w:tr w:rsidR="005A1500" w:rsidRPr="00C53874" w14:paraId="3004BA37" w14:textId="77777777" w:rsidTr="00EE3D61">
        <w:trPr>
          <w:trHeight w:val="274"/>
        </w:trPr>
        <w:tc>
          <w:tcPr>
            <w:tcW w:w="3312" w:type="dxa"/>
          </w:tcPr>
          <w:p w14:paraId="64D8C9A7" w14:textId="77777777" w:rsidR="00EE3D61" w:rsidRDefault="00EE3D61" w:rsidP="00AA3A87">
            <w:pPr>
              <w:snapToGrid w:val="0"/>
              <w:jc w:val="left"/>
              <w:rPr>
                <w:rFonts w:ascii="Arial" w:hAnsi="Arial" w:cs="Arial"/>
              </w:rPr>
            </w:pPr>
          </w:p>
          <w:p w14:paraId="7E88BBDE" w14:textId="3643DF42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 xml:space="preserve">Информация по ресурсному обеспечению Программы, </w:t>
            </w:r>
            <w:r w:rsidRPr="00C53874">
              <w:rPr>
                <w:rFonts w:ascii="Arial" w:eastAsia="Calibri" w:hAnsi="Arial" w:cs="Arial"/>
                <w:lang w:eastAsia="ru-RU"/>
              </w:rPr>
              <w:t>в том числе по годам реализации Программы</w:t>
            </w:r>
            <w:r w:rsidRPr="00C538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73" w:type="dxa"/>
          </w:tcPr>
          <w:p w14:paraId="48DD1C7A" w14:textId="77777777" w:rsidR="00EE3D61" w:rsidRDefault="00EE3D61" w:rsidP="00CD3315">
            <w:pPr>
              <w:snapToGrid w:val="0"/>
              <w:rPr>
                <w:rFonts w:ascii="Arial" w:hAnsi="Arial" w:cs="Arial"/>
              </w:rPr>
            </w:pPr>
          </w:p>
          <w:p w14:paraId="61ADCD28" w14:textId="77777777" w:rsidR="00EE3D61" w:rsidRDefault="005A1500" w:rsidP="00EE3D61">
            <w:pPr>
              <w:snapToGrid w:val="0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 xml:space="preserve">Объём бюджетных ассигнований на реализацию </w:t>
            </w:r>
          </w:p>
          <w:p w14:paraId="33E36363" w14:textId="77777777" w:rsidR="00EE3D61" w:rsidRDefault="005A1500" w:rsidP="00EE3D61">
            <w:pPr>
              <w:snapToGrid w:val="0"/>
              <w:jc w:val="left"/>
              <w:rPr>
                <w:rFonts w:ascii="Arial" w:hAnsi="Arial" w:cs="Arial"/>
                <w:bCs/>
                <w:lang w:eastAsia="ru-RU"/>
              </w:rPr>
            </w:pPr>
            <w:r w:rsidRPr="00C53874">
              <w:rPr>
                <w:rFonts w:ascii="Arial" w:hAnsi="Arial" w:cs="Arial"/>
              </w:rPr>
              <w:t xml:space="preserve">Программы составляет всего </w:t>
            </w:r>
            <w:r w:rsidR="00CD3315" w:rsidRPr="00CD3315">
              <w:rPr>
                <w:rFonts w:ascii="Arial" w:hAnsi="Arial" w:cs="Arial"/>
                <w:bCs/>
                <w:lang w:eastAsia="ru-RU"/>
              </w:rPr>
              <w:t xml:space="preserve">46841,2 тыс. рублей, </w:t>
            </w:r>
          </w:p>
          <w:p w14:paraId="49662AEE" w14:textId="63A45F28" w:rsidR="00CD3315" w:rsidRPr="00CD3315" w:rsidRDefault="00CD3315" w:rsidP="00EE3D61">
            <w:pPr>
              <w:snapToGrid w:val="0"/>
              <w:jc w:val="left"/>
              <w:rPr>
                <w:rFonts w:ascii="Arial" w:hAnsi="Arial" w:cs="Arial"/>
                <w:bCs/>
                <w:lang w:eastAsia="ru-RU"/>
              </w:rPr>
            </w:pPr>
            <w:r w:rsidRPr="00CD3315">
              <w:rPr>
                <w:rFonts w:ascii="Arial" w:hAnsi="Arial" w:cs="Arial"/>
                <w:bCs/>
                <w:lang w:eastAsia="ru-RU"/>
              </w:rPr>
              <w:t>в том числе:</w:t>
            </w:r>
          </w:p>
          <w:p w14:paraId="6F89BD15" w14:textId="77777777" w:rsidR="00CD3315" w:rsidRPr="00CD3315" w:rsidRDefault="00CD3315" w:rsidP="00CD3315">
            <w:pPr>
              <w:snapToGrid w:val="0"/>
              <w:rPr>
                <w:rFonts w:ascii="Arial" w:hAnsi="Arial" w:cs="Arial"/>
                <w:bCs/>
                <w:lang w:eastAsia="ru-RU"/>
              </w:rPr>
            </w:pPr>
            <w:r w:rsidRPr="00CD3315">
              <w:rPr>
                <w:rFonts w:ascii="Arial" w:hAnsi="Arial" w:cs="Arial"/>
                <w:bCs/>
                <w:lang w:eastAsia="ru-RU"/>
              </w:rPr>
              <w:t>средства федерального бюджета – 426,73 тыс. рублей,</w:t>
            </w:r>
          </w:p>
          <w:p w14:paraId="1227B98E" w14:textId="77777777" w:rsidR="00CD3315" w:rsidRPr="00CD3315" w:rsidRDefault="00CD3315" w:rsidP="00CD3315">
            <w:pPr>
              <w:snapToGrid w:val="0"/>
              <w:rPr>
                <w:rFonts w:ascii="Arial" w:hAnsi="Arial" w:cs="Arial"/>
                <w:bCs/>
                <w:lang w:eastAsia="ru-RU"/>
              </w:rPr>
            </w:pPr>
            <w:r w:rsidRPr="00CD3315">
              <w:rPr>
                <w:rFonts w:ascii="Arial" w:hAnsi="Arial" w:cs="Arial"/>
                <w:bCs/>
                <w:lang w:eastAsia="ru-RU"/>
              </w:rPr>
              <w:t>средства краевого бюджета – 5129,89 тыс. рублей,</w:t>
            </w:r>
          </w:p>
          <w:p w14:paraId="190637DB" w14:textId="77777777" w:rsidR="00CD3315" w:rsidRPr="00CD3315" w:rsidRDefault="00CD3315" w:rsidP="00CD3315">
            <w:pPr>
              <w:snapToGrid w:val="0"/>
              <w:rPr>
                <w:rFonts w:ascii="Arial" w:hAnsi="Arial" w:cs="Arial"/>
                <w:bCs/>
                <w:lang w:eastAsia="ru-RU"/>
              </w:rPr>
            </w:pPr>
            <w:r w:rsidRPr="00CD3315">
              <w:rPr>
                <w:rFonts w:ascii="Arial" w:hAnsi="Arial" w:cs="Arial"/>
                <w:bCs/>
                <w:lang w:eastAsia="ru-RU"/>
              </w:rPr>
              <w:t>средства местного бюджета – 41284,58 тыс. рублей.</w:t>
            </w:r>
          </w:p>
          <w:p w14:paraId="2A8E51DB" w14:textId="1E999A09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тыс. рублей.</w:t>
            </w:r>
          </w:p>
          <w:p w14:paraId="30E70F55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по годам:</w:t>
            </w:r>
          </w:p>
          <w:p w14:paraId="2B440260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  <w:u w:val="single"/>
              </w:rPr>
              <w:t>в 2014 году</w:t>
            </w:r>
            <w:r w:rsidRPr="00C53874">
              <w:rPr>
                <w:rFonts w:ascii="Arial" w:hAnsi="Arial" w:cs="Arial"/>
              </w:rPr>
              <w:t xml:space="preserve"> всего 3691,81 тыс. рублей, в том числе</w:t>
            </w:r>
          </w:p>
          <w:p w14:paraId="6B1BF630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федерального бюджета – 426,73 тыс. рублей,</w:t>
            </w:r>
          </w:p>
          <w:p w14:paraId="2AC07D0F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краевого бюджета – 1550,77 тыс. рублей</w:t>
            </w:r>
          </w:p>
          <w:p w14:paraId="358A7866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местного бюджета – 1714,31тыс. рублей</w:t>
            </w:r>
          </w:p>
          <w:p w14:paraId="1C39B3A1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  <w:u w:val="single"/>
              </w:rPr>
              <w:t>в 2015 году</w:t>
            </w:r>
            <w:r w:rsidRPr="00C53874">
              <w:rPr>
                <w:rFonts w:ascii="Arial" w:hAnsi="Arial" w:cs="Arial"/>
              </w:rPr>
              <w:t xml:space="preserve"> всего 1595,66 тыс. рублей в том числе</w:t>
            </w:r>
          </w:p>
          <w:p w14:paraId="6CACE168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краевого бюджета - 233,2 тыс. рублей,</w:t>
            </w:r>
          </w:p>
          <w:p w14:paraId="3F503C48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местного бюджета – 1362,46 тыс. рублей,</w:t>
            </w:r>
          </w:p>
          <w:p w14:paraId="04256669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  <w:u w:val="single"/>
              </w:rPr>
              <w:t>в 2016 году</w:t>
            </w:r>
            <w:r w:rsidRPr="00C53874">
              <w:rPr>
                <w:rFonts w:ascii="Arial" w:hAnsi="Arial" w:cs="Arial"/>
              </w:rPr>
              <w:t xml:space="preserve"> всего 1617,32 тыс. рублей, в том числе</w:t>
            </w:r>
          </w:p>
          <w:p w14:paraId="29D66BDD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краевого бюджета – 209,84 тыс. рублей,</w:t>
            </w:r>
          </w:p>
          <w:p w14:paraId="21F4CD16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местного бюджета – 1407,48 тыс. рублей,</w:t>
            </w:r>
          </w:p>
          <w:p w14:paraId="476C89A0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  <w:u w:val="single"/>
              </w:rPr>
              <w:t>в 2017 году</w:t>
            </w:r>
            <w:r w:rsidRPr="00C53874">
              <w:rPr>
                <w:rFonts w:ascii="Arial" w:hAnsi="Arial" w:cs="Arial"/>
              </w:rPr>
              <w:t xml:space="preserve"> всего </w:t>
            </w:r>
            <w:r w:rsidRPr="00C53874">
              <w:rPr>
                <w:rFonts w:ascii="Arial" w:hAnsi="Arial" w:cs="Arial"/>
                <w:bCs/>
                <w:lang w:eastAsia="ru-RU"/>
              </w:rPr>
              <w:t>2145,59</w:t>
            </w:r>
            <w:r w:rsidRPr="00C53874">
              <w:rPr>
                <w:rFonts w:ascii="Arial" w:hAnsi="Arial" w:cs="Arial"/>
              </w:rPr>
              <w:t xml:space="preserve"> тыс. рублей, в том числе</w:t>
            </w:r>
          </w:p>
          <w:p w14:paraId="29E8A7A7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краевого бюджета – 204,7 тыс. рублей,</w:t>
            </w:r>
          </w:p>
          <w:p w14:paraId="5D74740E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 xml:space="preserve">средства местного бюджета – 1940,89 тыс. рублей; </w:t>
            </w:r>
          </w:p>
          <w:p w14:paraId="57951460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  <w:u w:val="single"/>
              </w:rPr>
              <w:t>в 2018 году</w:t>
            </w:r>
            <w:r w:rsidRPr="00C53874">
              <w:rPr>
                <w:rFonts w:ascii="Arial" w:hAnsi="Arial" w:cs="Arial"/>
              </w:rPr>
              <w:t xml:space="preserve"> всего </w:t>
            </w:r>
            <w:r w:rsidRPr="00C53874">
              <w:rPr>
                <w:rFonts w:ascii="Arial" w:hAnsi="Arial" w:cs="Arial"/>
                <w:bCs/>
                <w:lang w:eastAsia="ru-RU"/>
              </w:rPr>
              <w:t>2752,37</w:t>
            </w:r>
            <w:r w:rsidRPr="00C53874">
              <w:rPr>
                <w:rFonts w:ascii="Arial" w:hAnsi="Arial" w:cs="Arial"/>
                <w:bCs/>
              </w:rPr>
              <w:t xml:space="preserve"> </w:t>
            </w:r>
            <w:r w:rsidRPr="00C53874">
              <w:rPr>
                <w:rFonts w:ascii="Arial" w:hAnsi="Arial" w:cs="Arial"/>
              </w:rPr>
              <w:t>тыс. рублей, в том числе</w:t>
            </w:r>
          </w:p>
          <w:p w14:paraId="0D3B982C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краевого бюджета – 278,1 тыс. рублей,</w:t>
            </w:r>
          </w:p>
          <w:p w14:paraId="424975AC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 xml:space="preserve">средства местного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2474,27 </w:t>
            </w:r>
            <w:r w:rsidRPr="00C53874">
              <w:rPr>
                <w:rFonts w:ascii="Arial" w:hAnsi="Arial" w:cs="Arial"/>
              </w:rPr>
              <w:t>тыс. рублей</w:t>
            </w:r>
          </w:p>
          <w:p w14:paraId="17342F56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  <w:bCs/>
                <w:lang w:eastAsia="ru-RU"/>
              </w:rPr>
            </w:pPr>
            <w:r w:rsidRPr="00C53874">
              <w:rPr>
                <w:rFonts w:ascii="Arial" w:hAnsi="Arial" w:cs="Arial"/>
                <w:u w:val="single"/>
              </w:rPr>
              <w:t>в 2019 году</w:t>
            </w:r>
            <w:r w:rsidRPr="00C53874">
              <w:rPr>
                <w:rFonts w:ascii="Arial" w:hAnsi="Arial" w:cs="Arial"/>
              </w:rPr>
              <w:t xml:space="preserve"> всего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2498,34 </w:t>
            </w:r>
            <w:r w:rsidRPr="00C53874">
              <w:rPr>
                <w:rFonts w:ascii="Arial" w:hAnsi="Arial" w:cs="Arial"/>
              </w:rPr>
              <w:t>тыс. рублей, в том числе</w:t>
            </w:r>
          </w:p>
          <w:p w14:paraId="4808C6A4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краевого бюджета – 258,82 тыс. рублей,</w:t>
            </w:r>
          </w:p>
          <w:p w14:paraId="13B95799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 xml:space="preserve">средства местного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2239,52 </w:t>
            </w:r>
            <w:r w:rsidRPr="00C53874">
              <w:rPr>
                <w:rFonts w:ascii="Arial" w:hAnsi="Arial" w:cs="Arial"/>
              </w:rPr>
              <w:t>тыс. рублей</w:t>
            </w:r>
          </w:p>
          <w:p w14:paraId="48625023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  <w:u w:val="single"/>
              </w:rPr>
              <w:t>в 2020 году</w:t>
            </w:r>
            <w:r w:rsidRPr="00C53874">
              <w:rPr>
                <w:rFonts w:ascii="Arial" w:hAnsi="Arial" w:cs="Arial"/>
              </w:rPr>
              <w:t xml:space="preserve"> всего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2854,16 </w:t>
            </w:r>
            <w:r w:rsidRPr="00C53874">
              <w:rPr>
                <w:rFonts w:ascii="Arial" w:hAnsi="Arial" w:cs="Arial"/>
              </w:rPr>
              <w:t>тыс. рублей, в том числе</w:t>
            </w:r>
          </w:p>
          <w:p w14:paraId="7EA93A75" w14:textId="77777777" w:rsidR="005A1500" w:rsidRPr="00C53874" w:rsidRDefault="005A1500" w:rsidP="00AA3A87">
            <w:pPr>
              <w:snapToGrid w:val="0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>средства краевого бюджета – 269,92 тыс. рублей,</w:t>
            </w:r>
          </w:p>
          <w:p w14:paraId="3D34A259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</w:rPr>
            </w:pPr>
            <w:r w:rsidRPr="00C53874">
              <w:rPr>
                <w:rFonts w:ascii="Arial" w:hAnsi="Arial" w:cs="Arial"/>
              </w:rPr>
              <w:t xml:space="preserve">средства местного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2584,24 </w:t>
            </w:r>
            <w:r w:rsidRPr="00C53874">
              <w:rPr>
                <w:rFonts w:ascii="Arial" w:hAnsi="Arial" w:cs="Arial"/>
              </w:rPr>
              <w:t>тыс. рублей</w:t>
            </w:r>
          </w:p>
          <w:p w14:paraId="27451650" w14:textId="77777777" w:rsidR="005A1500" w:rsidRPr="00C53874" w:rsidRDefault="005A1500" w:rsidP="00AA3A87">
            <w:pPr>
              <w:snapToGrid w:val="0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u w:val="single"/>
                <w:lang w:eastAsia="ru-RU"/>
              </w:rPr>
              <w:t>в 2021 году</w:t>
            </w:r>
            <w:r w:rsidRPr="00C53874">
              <w:rPr>
                <w:rFonts w:ascii="Arial" w:hAnsi="Arial" w:cs="Arial"/>
                <w:lang w:eastAsia="ru-RU"/>
              </w:rPr>
              <w:t xml:space="preserve"> всего </w:t>
            </w:r>
            <w:r w:rsidRPr="00C53874">
              <w:rPr>
                <w:rFonts w:ascii="Arial" w:hAnsi="Arial" w:cs="Arial"/>
                <w:bCs/>
                <w:lang w:eastAsia="ru-RU"/>
              </w:rPr>
              <w:t>2500,3</w:t>
            </w:r>
            <w:r w:rsidRPr="00C53874">
              <w:rPr>
                <w:rFonts w:ascii="Arial" w:hAnsi="Arial" w:cs="Arial"/>
                <w:b/>
                <w:bCs/>
                <w:lang w:eastAsia="ru-RU"/>
              </w:rPr>
              <w:t xml:space="preserve"> </w:t>
            </w:r>
            <w:r w:rsidRPr="00C53874">
              <w:rPr>
                <w:rFonts w:ascii="Arial" w:hAnsi="Arial" w:cs="Arial"/>
                <w:lang w:eastAsia="ru-RU"/>
              </w:rPr>
              <w:t>тыс. рублей, в том числе</w:t>
            </w:r>
          </w:p>
          <w:p w14:paraId="2075B6B5" w14:textId="77777777" w:rsidR="005A1500" w:rsidRPr="00C53874" w:rsidRDefault="005A1500" w:rsidP="00AA3A87">
            <w:pPr>
              <w:snapToGrid w:val="0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 w:rsidRPr="00C53874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225,5 </w:t>
            </w:r>
            <w:r w:rsidRPr="00C53874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5EEF07B5" w14:textId="77777777" w:rsidR="005A1500" w:rsidRPr="00C53874" w:rsidRDefault="005A1500" w:rsidP="00AA3A87">
            <w:pPr>
              <w:snapToGrid w:val="0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2274,8 </w:t>
            </w:r>
            <w:r w:rsidRPr="00C53874">
              <w:rPr>
                <w:rFonts w:ascii="Arial" w:hAnsi="Arial" w:cs="Arial"/>
                <w:lang w:eastAsia="ru-RU"/>
              </w:rPr>
              <w:t>тыс. рублей</w:t>
            </w:r>
          </w:p>
          <w:p w14:paraId="13078F50" w14:textId="77777777" w:rsidR="005A1500" w:rsidRPr="00C53874" w:rsidRDefault="005A1500" w:rsidP="00AA3A87">
            <w:pPr>
              <w:snapToGrid w:val="0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u w:val="single"/>
                <w:lang w:eastAsia="ru-RU"/>
              </w:rPr>
              <w:t>в 2022 году</w:t>
            </w:r>
            <w:r w:rsidRPr="00C53874">
              <w:rPr>
                <w:rFonts w:ascii="Arial" w:hAnsi="Arial" w:cs="Arial"/>
                <w:lang w:eastAsia="ru-RU"/>
              </w:rPr>
              <w:t xml:space="preserve"> всего </w:t>
            </w:r>
            <w:r w:rsidRPr="00C53874">
              <w:rPr>
                <w:rFonts w:ascii="Arial" w:hAnsi="Arial" w:cs="Arial"/>
                <w:bCs/>
                <w:lang w:eastAsia="ru-RU"/>
              </w:rPr>
              <w:t>2646,7</w:t>
            </w:r>
            <w:r w:rsidRPr="00C53874">
              <w:rPr>
                <w:rFonts w:ascii="Arial" w:hAnsi="Arial" w:cs="Arial"/>
                <w:b/>
                <w:bCs/>
                <w:lang w:eastAsia="ru-RU"/>
              </w:rPr>
              <w:t xml:space="preserve"> </w:t>
            </w:r>
            <w:r w:rsidRPr="00C53874">
              <w:rPr>
                <w:rFonts w:ascii="Arial" w:hAnsi="Arial" w:cs="Arial"/>
                <w:lang w:eastAsia="ru-RU"/>
              </w:rPr>
              <w:t>тыс. рублей, в том числе</w:t>
            </w:r>
          </w:p>
          <w:p w14:paraId="24119A66" w14:textId="77777777" w:rsidR="005A1500" w:rsidRPr="00C53874" w:rsidRDefault="005A1500" w:rsidP="00AA3A87">
            <w:pPr>
              <w:snapToGrid w:val="0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>303,2</w:t>
            </w:r>
            <w:r w:rsidRPr="00C53874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C53874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525D0695" w14:textId="77777777" w:rsidR="005A1500" w:rsidRPr="00C53874" w:rsidRDefault="005A1500" w:rsidP="00AA3A87">
            <w:pPr>
              <w:snapToGrid w:val="0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2343,4 </w:t>
            </w:r>
            <w:r w:rsidRPr="00C53874">
              <w:rPr>
                <w:rFonts w:ascii="Arial" w:hAnsi="Arial" w:cs="Arial"/>
                <w:lang w:eastAsia="ru-RU"/>
              </w:rPr>
              <w:t>тыс. рублей</w:t>
            </w:r>
          </w:p>
          <w:p w14:paraId="55D25F90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u w:val="single"/>
                <w:lang w:eastAsia="ru-RU"/>
              </w:rPr>
              <w:t>в 2023 году</w:t>
            </w:r>
            <w:r w:rsidRPr="00C53874">
              <w:rPr>
                <w:rFonts w:ascii="Arial" w:hAnsi="Arial" w:cs="Arial"/>
                <w:lang w:eastAsia="ru-RU"/>
              </w:rPr>
              <w:t xml:space="preserve"> всего 3359,3 тыс. рублей, в том числе </w:t>
            </w:r>
          </w:p>
          <w:p w14:paraId="02A90490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 xml:space="preserve">средства краевого бюджета – 603,8 тыс. рублей, </w:t>
            </w:r>
          </w:p>
          <w:p w14:paraId="2920B559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>средства местного бюджета – 2755,5 тыс. рублей</w:t>
            </w:r>
          </w:p>
          <w:p w14:paraId="66D9D12D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u w:val="single"/>
                <w:lang w:eastAsia="ru-RU"/>
              </w:rPr>
              <w:t>в 2024 году</w:t>
            </w:r>
            <w:r w:rsidRPr="00C53874">
              <w:rPr>
                <w:rFonts w:ascii="Arial" w:hAnsi="Arial" w:cs="Arial"/>
                <w:lang w:eastAsia="ru-RU"/>
              </w:rPr>
              <w:t xml:space="preserve"> всего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4184,1 тыс. </w:t>
            </w:r>
            <w:r w:rsidRPr="00C53874">
              <w:rPr>
                <w:rFonts w:ascii="Arial" w:hAnsi="Arial" w:cs="Arial"/>
                <w:lang w:eastAsia="ru-RU"/>
              </w:rPr>
              <w:t xml:space="preserve">рублей, в том числе </w:t>
            </w:r>
          </w:p>
          <w:p w14:paraId="4D3AA4E2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>300,2</w:t>
            </w:r>
            <w:r w:rsidRPr="00C53874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C53874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5DD43D67" w14:textId="77777777" w:rsidR="005A1500" w:rsidRPr="00C53874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C53874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 w:rsidRPr="00C53874">
              <w:rPr>
                <w:rFonts w:ascii="Arial" w:hAnsi="Arial" w:cs="Arial"/>
                <w:bCs/>
                <w:lang w:eastAsia="ru-RU"/>
              </w:rPr>
              <w:t xml:space="preserve">3883,9 </w:t>
            </w:r>
            <w:r w:rsidRPr="00C53874">
              <w:rPr>
                <w:rFonts w:ascii="Arial" w:hAnsi="Arial" w:cs="Arial"/>
                <w:lang w:eastAsia="ru-RU"/>
              </w:rPr>
              <w:t>тыс. рублей</w:t>
            </w:r>
          </w:p>
          <w:p w14:paraId="3FCBBF14" w14:textId="77777777" w:rsidR="00CD3315" w:rsidRPr="00484E57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u w:val="single"/>
                <w:lang w:eastAsia="ru-RU"/>
              </w:rPr>
              <w:t>в 2025 году</w:t>
            </w:r>
            <w:r w:rsidRPr="00484E57">
              <w:rPr>
                <w:rFonts w:ascii="Arial" w:hAnsi="Arial" w:cs="Arial"/>
                <w:lang w:eastAsia="ru-RU"/>
              </w:rPr>
              <w:t xml:space="preserve"> всего </w:t>
            </w: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5506,3</w:t>
            </w:r>
            <w:r w:rsidRPr="00484E57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 xml:space="preserve"> тыс. </w:t>
            </w:r>
            <w:r w:rsidRPr="00484E57">
              <w:rPr>
                <w:rFonts w:ascii="Arial" w:hAnsi="Arial" w:cs="Arial"/>
                <w:lang w:eastAsia="ru-RU"/>
              </w:rPr>
              <w:t xml:space="preserve">рублей, в том числе </w:t>
            </w:r>
          </w:p>
          <w:p w14:paraId="066E2D0C" w14:textId="77777777" w:rsidR="00CD3315" w:rsidRPr="00484E57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lang w:eastAsia="ru-RU"/>
              </w:rPr>
              <w:lastRenderedPageBreak/>
              <w:t xml:space="preserve">средства краевого бюджета – </w:t>
            </w:r>
            <w:r>
              <w:rPr>
                <w:rFonts w:ascii="Arial" w:hAnsi="Arial" w:cs="Arial"/>
                <w:bCs/>
                <w:lang w:eastAsia="ru-RU"/>
              </w:rPr>
              <w:t>230,6</w:t>
            </w:r>
            <w:r w:rsidRPr="00484E57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484E57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4BC2E379" w14:textId="77777777" w:rsidR="00CD3315" w:rsidRPr="00484E57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  <w:r w:rsidRPr="00484E57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484E57">
              <w:rPr>
                <w:rFonts w:ascii="Arial" w:hAnsi="Arial" w:cs="Arial"/>
                <w:lang w:eastAsia="ru-RU"/>
              </w:rPr>
              <w:t>тыс. рублей</w:t>
            </w:r>
          </w:p>
          <w:p w14:paraId="0E9D890E" w14:textId="77777777" w:rsidR="00CD3315" w:rsidRPr="00484E57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u w:val="single"/>
                <w:lang w:eastAsia="ru-RU"/>
              </w:rPr>
              <w:t>в 2026 году</w:t>
            </w:r>
            <w:r w:rsidRPr="00484E57">
              <w:rPr>
                <w:rFonts w:ascii="Arial" w:hAnsi="Arial" w:cs="Arial"/>
                <w:lang w:eastAsia="ru-RU"/>
              </w:rPr>
              <w:t xml:space="preserve"> всего </w:t>
            </w: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5506,3</w:t>
            </w:r>
            <w:r w:rsidRPr="00484E57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 xml:space="preserve"> тыс. </w:t>
            </w:r>
            <w:r w:rsidRPr="00484E57">
              <w:rPr>
                <w:rFonts w:ascii="Arial" w:hAnsi="Arial" w:cs="Arial"/>
                <w:lang w:eastAsia="ru-RU"/>
              </w:rPr>
              <w:t xml:space="preserve">рублей, в том числе </w:t>
            </w:r>
          </w:p>
          <w:p w14:paraId="4C9F875F" w14:textId="77777777" w:rsidR="00CD3315" w:rsidRPr="00484E57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>
              <w:rPr>
                <w:rFonts w:ascii="Arial" w:hAnsi="Arial" w:cs="Arial"/>
                <w:bCs/>
                <w:lang w:eastAsia="ru-RU"/>
              </w:rPr>
              <w:t>230,6</w:t>
            </w:r>
            <w:r w:rsidRPr="00484E57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484E57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1F192493" w14:textId="77777777" w:rsidR="00CD3315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  <w:r w:rsidRPr="00484E57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484E57">
              <w:rPr>
                <w:rFonts w:ascii="Arial" w:hAnsi="Arial" w:cs="Arial"/>
                <w:lang w:eastAsia="ru-RU"/>
              </w:rPr>
              <w:t>тыс. рублей</w:t>
            </w:r>
          </w:p>
          <w:p w14:paraId="229CE5CF" w14:textId="77777777" w:rsidR="00CD3315" w:rsidRPr="00484E57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u w:val="single"/>
                <w:lang w:eastAsia="ru-RU"/>
              </w:rPr>
              <w:t>в 202</w:t>
            </w:r>
            <w:r>
              <w:rPr>
                <w:rFonts w:ascii="Arial" w:hAnsi="Arial" w:cs="Arial"/>
                <w:u w:val="single"/>
                <w:lang w:eastAsia="ru-RU"/>
              </w:rPr>
              <w:t>7</w:t>
            </w:r>
            <w:r w:rsidRPr="00484E57">
              <w:rPr>
                <w:rFonts w:ascii="Arial" w:hAnsi="Arial" w:cs="Arial"/>
                <w:u w:val="single"/>
                <w:lang w:eastAsia="ru-RU"/>
              </w:rPr>
              <w:t xml:space="preserve"> году</w:t>
            </w:r>
            <w:r w:rsidRPr="00484E57">
              <w:rPr>
                <w:rFonts w:ascii="Arial" w:hAnsi="Arial" w:cs="Arial"/>
                <w:lang w:eastAsia="ru-RU"/>
              </w:rPr>
              <w:t xml:space="preserve"> всего </w:t>
            </w: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5506,3</w:t>
            </w:r>
            <w:r w:rsidRPr="00484E57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 xml:space="preserve"> тыс. </w:t>
            </w:r>
            <w:r w:rsidRPr="00484E57">
              <w:rPr>
                <w:rFonts w:ascii="Arial" w:hAnsi="Arial" w:cs="Arial"/>
                <w:lang w:eastAsia="ru-RU"/>
              </w:rPr>
              <w:t xml:space="preserve">рублей, в том числе </w:t>
            </w:r>
          </w:p>
          <w:p w14:paraId="7828F7D5" w14:textId="77777777" w:rsidR="00CD3315" w:rsidRPr="00484E57" w:rsidRDefault="00CD3315" w:rsidP="00CD3315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>
              <w:rPr>
                <w:rFonts w:ascii="Arial" w:hAnsi="Arial" w:cs="Arial"/>
                <w:bCs/>
                <w:lang w:eastAsia="ru-RU"/>
              </w:rPr>
              <w:t>230,6</w:t>
            </w:r>
            <w:r w:rsidRPr="00484E57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484E57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3F68BC18" w14:textId="0587EC1F" w:rsidR="005A1500" w:rsidRPr="00C53874" w:rsidRDefault="00CD3315" w:rsidP="0042776B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484E57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  <w:r w:rsidRPr="00484E57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484E57">
              <w:rPr>
                <w:rFonts w:ascii="Arial" w:hAnsi="Arial" w:cs="Arial"/>
                <w:lang w:eastAsia="ru-RU"/>
              </w:rPr>
              <w:t>тыс. рублей</w:t>
            </w:r>
          </w:p>
        </w:tc>
      </w:tr>
    </w:tbl>
    <w:p w14:paraId="40688D1F" w14:textId="77777777" w:rsidR="005A1500" w:rsidRPr="00D56BCD" w:rsidRDefault="005A1500" w:rsidP="005A1500">
      <w:pPr>
        <w:pStyle w:val="aff4"/>
        <w:ind w:left="0" w:right="-2"/>
        <w:contextualSpacing/>
        <w:rPr>
          <w:rFonts w:ascii="Arial" w:hAnsi="Arial" w:cs="Arial"/>
          <w:b/>
          <w:sz w:val="24"/>
          <w:szCs w:val="24"/>
        </w:rPr>
        <w:sectPr w:rsidR="005A1500" w:rsidRPr="00D56BCD" w:rsidSect="00C2686B">
          <w:headerReference w:type="default" r:id="rId8"/>
          <w:pgSz w:w="11906" w:h="16838"/>
          <w:pgMar w:top="1135" w:right="850" w:bottom="1134" w:left="1701" w:header="720" w:footer="720" w:gutter="0"/>
          <w:cols w:space="720"/>
          <w:docGrid w:linePitch="360"/>
        </w:sectPr>
      </w:pPr>
    </w:p>
    <w:p w14:paraId="05FAC07F" w14:textId="4C56CE24" w:rsidR="005A1500" w:rsidRPr="00D56BCD" w:rsidRDefault="005A1500" w:rsidP="00EE3D61">
      <w:pPr>
        <w:autoSpaceDE w:val="0"/>
        <w:autoSpaceDN w:val="0"/>
        <w:adjustRightInd w:val="0"/>
        <w:ind w:left="7788" w:firstLine="708"/>
        <w:jc w:val="right"/>
        <w:outlineLvl w:val="2"/>
        <w:rPr>
          <w:rFonts w:ascii="Arial" w:hAnsi="Arial" w:cs="Arial"/>
          <w:lang w:eastAsia="ru-RU"/>
        </w:rPr>
      </w:pPr>
      <w:r w:rsidRPr="00D56BCD">
        <w:rPr>
          <w:rFonts w:ascii="Arial" w:hAnsi="Arial" w:cs="Arial"/>
          <w:lang w:eastAsia="ru-RU"/>
        </w:rPr>
        <w:lastRenderedPageBreak/>
        <w:t>Приложение № 1</w:t>
      </w:r>
    </w:p>
    <w:p w14:paraId="7FB780A1" w14:textId="5DB85340" w:rsidR="005A1500" w:rsidRPr="00D56BCD" w:rsidRDefault="00C53874" w:rsidP="00EE3D61">
      <w:pPr>
        <w:autoSpaceDE w:val="0"/>
        <w:autoSpaceDN w:val="0"/>
        <w:adjustRightInd w:val="0"/>
        <w:jc w:val="right"/>
        <w:outlineLvl w:val="2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>
        <w:rPr>
          <w:rFonts w:ascii="Arial" w:hAnsi="Arial" w:cs="Arial"/>
          <w:lang w:eastAsia="ru-RU"/>
        </w:rPr>
        <w:tab/>
      </w:r>
      <w:r w:rsidR="005A1500" w:rsidRPr="00D56BCD">
        <w:rPr>
          <w:rFonts w:ascii="Arial" w:hAnsi="Arial" w:cs="Arial"/>
          <w:lang w:eastAsia="ru-RU"/>
        </w:rPr>
        <w:t>к П</w:t>
      </w:r>
      <w:r w:rsidR="005A1500">
        <w:rPr>
          <w:rFonts w:ascii="Arial" w:hAnsi="Arial" w:cs="Arial"/>
          <w:lang w:eastAsia="ru-RU"/>
        </w:rPr>
        <w:t>аспорту муниципальной программы</w:t>
      </w:r>
    </w:p>
    <w:p w14:paraId="3DCE9F0B" w14:textId="035E9DA3" w:rsidR="005A1500" w:rsidRPr="00D56BCD" w:rsidRDefault="005A1500" w:rsidP="00EE3D61">
      <w:pPr>
        <w:autoSpaceDE w:val="0"/>
        <w:autoSpaceDN w:val="0"/>
        <w:adjustRightInd w:val="0"/>
        <w:jc w:val="right"/>
        <w:outlineLvl w:val="2"/>
        <w:rPr>
          <w:rFonts w:ascii="Arial" w:hAnsi="Arial" w:cs="Arial"/>
          <w:lang w:eastAsia="ru-RU"/>
        </w:rPr>
      </w:pPr>
      <w:r w:rsidRPr="00D56BCD">
        <w:rPr>
          <w:rFonts w:ascii="Arial" w:hAnsi="Arial" w:cs="Arial"/>
          <w:lang w:eastAsia="ru-RU"/>
        </w:rPr>
        <w:t>Боготольского района Красноярского края</w:t>
      </w:r>
    </w:p>
    <w:p w14:paraId="3AB83AE5" w14:textId="77777777" w:rsidR="005A1500" w:rsidRPr="00D56BCD" w:rsidRDefault="005A1500" w:rsidP="00EE3D61">
      <w:pPr>
        <w:autoSpaceDE w:val="0"/>
        <w:autoSpaceDN w:val="0"/>
        <w:adjustRightInd w:val="0"/>
        <w:ind w:left="9204" w:firstLine="1853"/>
        <w:jc w:val="right"/>
        <w:outlineLvl w:val="2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«Молодё</w:t>
      </w:r>
      <w:r w:rsidRPr="00D56BCD">
        <w:rPr>
          <w:rFonts w:ascii="Arial" w:hAnsi="Arial" w:cs="Arial"/>
          <w:lang w:eastAsia="ru-RU"/>
        </w:rPr>
        <w:t>жь Боготольского района»</w:t>
      </w:r>
    </w:p>
    <w:p w14:paraId="48B82B1F" w14:textId="77777777" w:rsidR="005A1500" w:rsidRPr="00D56BCD" w:rsidRDefault="005A1500" w:rsidP="00EE3D61">
      <w:pPr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</w:p>
    <w:p w14:paraId="5C5B2C7C" w14:textId="77777777" w:rsidR="005A1500" w:rsidRPr="00D56BCD" w:rsidRDefault="005A1500" w:rsidP="005A1500">
      <w:pPr>
        <w:autoSpaceDE w:val="0"/>
        <w:autoSpaceDN w:val="0"/>
        <w:adjustRightInd w:val="0"/>
        <w:jc w:val="center"/>
        <w:rPr>
          <w:rFonts w:ascii="Arial" w:hAnsi="Arial" w:cs="Arial"/>
          <w:lang w:eastAsia="ru-RU"/>
        </w:rPr>
      </w:pPr>
    </w:p>
    <w:p w14:paraId="30C6844A" w14:textId="77777777" w:rsidR="005A1500" w:rsidRPr="00D56BCD" w:rsidRDefault="005A1500" w:rsidP="005A1500">
      <w:pPr>
        <w:autoSpaceDE w:val="0"/>
        <w:autoSpaceDN w:val="0"/>
        <w:adjustRightInd w:val="0"/>
        <w:ind w:left="1134"/>
        <w:jc w:val="center"/>
        <w:rPr>
          <w:rFonts w:ascii="Arial" w:hAnsi="Arial" w:cs="Arial"/>
          <w:lang w:eastAsia="ru-RU"/>
        </w:rPr>
      </w:pPr>
      <w:r w:rsidRPr="00D34B62">
        <w:rPr>
          <w:rFonts w:ascii="Arial" w:hAnsi="Arial" w:cs="Arial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</w:t>
      </w:r>
      <w:r w:rsidRPr="00D56BCD">
        <w:rPr>
          <w:rFonts w:ascii="Arial" w:hAnsi="Arial" w:cs="Arial"/>
          <w:lang w:eastAsia="ru-RU"/>
        </w:rPr>
        <w:t xml:space="preserve"> реализации муниципальной программы</w:t>
      </w:r>
    </w:p>
    <w:p w14:paraId="4ACDCC4B" w14:textId="77777777" w:rsidR="005A1500" w:rsidRPr="00D56BCD" w:rsidRDefault="005A1500" w:rsidP="005A1500">
      <w:pPr>
        <w:pStyle w:val="aff4"/>
        <w:ind w:left="0" w:right="-2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W w:w="14097" w:type="dxa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909"/>
        <w:gridCol w:w="913"/>
        <w:gridCol w:w="149"/>
        <w:gridCol w:w="702"/>
        <w:gridCol w:w="576"/>
        <w:gridCol w:w="637"/>
        <w:gridCol w:w="567"/>
        <w:gridCol w:w="567"/>
        <w:gridCol w:w="567"/>
        <w:gridCol w:w="567"/>
        <w:gridCol w:w="567"/>
        <w:gridCol w:w="567"/>
        <w:gridCol w:w="709"/>
        <w:gridCol w:w="8"/>
        <w:gridCol w:w="700"/>
        <w:gridCol w:w="709"/>
        <w:gridCol w:w="582"/>
        <w:gridCol w:w="127"/>
        <w:gridCol w:w="709"/>
        <w:gridCol w:w="283"/>
        <w:gridCol w:w="1276"/>
      </w:tblGrid>
      <w:tr w:rsidR="0002048A" w:rsidRPr="00D56BCD" w14:paraId="1CA93D96" w14:textId="77777777" w:rsidTr="00595C59">
        <w:trPr>
          <w:cantSplit/>
          <w:trHeight w:val="237"/>
        </w:trPr>
        <w:tc>
          <w:tcPr>
            <w:tcW w:w="7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23490A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B5DEC5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 xml:space="preserve">Цели, целевые показатели муниципальной программы </w:t>
            </w:r>
          </w:p>
        </w:tc>
        <w:tc>
          <w:tcPr>
            <w:tcW w:w="9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30191D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403670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>Год, предшествующий реализации муниципальной программы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55CC7" w14:textId="77777777" w:rsidR="0002048A" w:rsidRPr="0086178D" w:rsidRDefault="0002048A" w:rsidP="00AA3A87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>Годы реализации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4FBF5" w14:textId="77777777" w:rsidR="0002048A" w:rsidRPr="0086178D" w:rsidRDefault="0002048A" w:rsidP="00AA3A87">
            <w:pPr>
              <w:suppressAutoHyphens w:val="0"/>
              <w:ind w:right="-21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муниципальной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2D2A6" w14:textId="77777777" w:rsidR="0002048A" w:rsidRPr="0086178D" w:rsidRDefault="0002048A" w:rsidP="00AA3A87">
            <w:pPr>
              <w:suppressAutoHyphens w:val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793190" w14:textId="77777777" w:rsidR="0002048A" w:rsidRPr="0086178D" w:rsidRDefault="0002048A" w:rsidP="00AA3A8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8812AF" w14:textId="006889C0" w:rsidR="0002048A" w:rsidRPr="0086178D" w:rsidRDefault="0002048A" w:rsidP="00AA3A8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7819" w14:textId="77777777" w:rsidR="0002048A" w:rsidRPr="0086178D" w:rsidRDefault="0002048A" w:rsidP="00AA3A87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48A" w:rsidRPr="00D56BCD" w14:paraId="50B818C6" w14:textId="77777777" w:rsidTr="00595C59">
        <w:trPr>
          <w:cantSplit/>
          <w:trHeight w:val="262"/>
        </w:trPr>
        <w:tc>
          <w:tcPr>
            <w:tcW w:w="70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C698D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5A19B2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98827B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D260BB" w14:textId="77777777" w:rsidR="0002048A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14:paraId="1DD5BAAE" w14:textId="77777777" w:rsidR="0002048A" w:rsidRPr="006A677C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B676966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432CC5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1195CAD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5055442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87E21AC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9DE9813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D13E0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14:paraId="387065B2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A381A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14:paraId="7C47207F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6AD49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14:paraId="2E229AD1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A20D7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14:paraId="33EA9493" w14:textId="77777777" w:rsidR="0002048A" w:rsidRPr="006A677C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29548" w14:textId="77777777" w:rsidR="0002048A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14:paraId="0035D43F" w14:textId="77777777" w:rsidR="0002048A" w:rsidRPr="006A677C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77C">
              <w:rPr>
                <w:rFonts w:ascii="Arial" w:hAnsi="Arial" w:cs="Arial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00D21" w14:textId="77777777" w:rsidR="0002048A" w:rsidRDefault="0002048A" w:rsidP="0002048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14:paraId="27C16147" w14:textId="450FA23E" w:rsidR="0002048A" w:rsidRPr="0002048A" w:rsidRDefault="0002048A" w:rsidP="0002048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48A">
              <w:rPr>
                <w:rFonts w:ascii="Arial" w:hAnsi="Arial" w:cs="Arial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1C3208" w14:textId="556F3E99" w:rsidR="0002048A" w:rsidRPr="0086178D" w:rsidRDefault="0002048A" w:rsidP="00AA3A8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6178D">
              <w:rPr>
                <w:rFonts w:ascii="Arial" w:hAnsi="Arial" w:cs="Arial"/>
                <w:sz w:val="20"/>
                <w:szCs w:val="20"/>
                <w:lang w:eastAsia="ru-RU"/>
              </w:rPr>
              <w:t>Годы до конца реализации муниципальной программы в 5-летнем интервале</w:t>
            </w:r>
          </w:p>
        </w:tc>
      </w:tr>
      <w:tr w:rsidR="0002048A" w:rsidRPr="00D56BCD" w14:paraId="6DF7BB78" w14:textId="77777777" w:rsidTr="00595C59">
        <w:trPr>
          <w:cantSplit/>
          <w:trHeight w:val="200"/>
        </w:trPr>
        <w:tc>
          <w:tcPr>
            <w:tcW w:w="7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9B512D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85FEBD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8A9F3A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0B7CF6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E42C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6105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9F287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C99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71FE1C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384F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1B1F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47BC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B81B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E896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0DF" w14:textId="77777777" w:rsidR="0002048A" w:rsidRPr="0086178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AFB2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BD058F" w14:textId="40BDB7A3" w:rsidR="0002048A" w:rsidRP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48A">
              <w:rPr>
                <w:rFonts w:ascii="Arial" w:hAnsi="Arial" w:cs="Arial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8B242D" w14:textId="77777777" w:rsidR="0002048A" w:rsidRP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48A">
              <w:rPr>
                <w:rFonts w:ascii="Arial" w:hAnsi="Arial" w:cs="Arial"/>
                <w:sz w:val="18"/>
                <w:szCs w:val="18"/>
                <w:lang w:eastAsia="ru-RU"/>
              </w:rPr>
              <w:t>2030</w:t>
            </w:r>
          </w:p>
        </w:tc>
      </w:tr>
      <w:tr w:rsidR="009F1C26" w:rsidRPr="00D56BCD" w14:paraId="7ECF8EC2" w14:textId="77777777" w:rsidTr="00595C59">
        <w:trPr>
          <w:cantSplit/>
          <w:trHeight w:val="7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E4BA" w14:textId="77777777" w:rsidR="009F1C26" w:rsidRPr="00D56BCD" w:rsidRDefault="009F1C26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39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9068" w14:textId="6B732471" w:rsidR="009F1C26" w:rsidRDefault="009F1C26" w:rsidP="00AA3A8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Цель: </w:t>
            </w:r>
          </w:p>
          <w:p w14:paraId="5087A4F1" w14:textId="50ACFAF5" w:rsidR="009F1C26" w:rsidRPr="00AE0900" w:rsidRDefault="009F1C26" w:rsidP="009F1C2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-с</w:t>
            </w:r>
            <w:r w:rsidRPr="00D56BCD">
              <w:rPr>
                <w:rFonts w:ascii="Arial" w:hAnsi="Arial" w:cs="Arial"/>
              </w:rPr>
              <w:t>оздание условий для развития потенциала молодёжи и его реализации в интересах развития Боготольского района</w:t>
            </w:r>
          </w:p>
        </w:tc>
      </w:tr>
      <w:tr w:rsidR="00595C59" w:rsidRPr="00D56BCD" w14:paraId="41C0929E" w14:textId="77777777" w:rsidTr="00595C59">
        <w:trPr>
          <w:cantSplit/>
          <w:trHeight w:val="2269"/>
        </w:trPr>
        <w:tc>
          <w:tcPr>
            <w:tcW w:w="706" w:type="dxa"/>
            <w:tcBorders>
              <w:top w:val="single" w:sz="4" w:space="0" w:color="auto"/>
            </w:tcBorders>
          </w:tcPr>
          <w:p w14:paraId="04505073" w14:textId="77777777" w:rsidR="00595C59" w:rsidRPr="00D56BCD" w:rsidRDefault="00595C59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391" w:type="dxa"/>
            <w:gridSpan w:val="21"/>
            <w:tcBorders>
              <w:top w:val="single" w:sz="4" w:space="0" w:color="auto"/>
            </w:tcBorders>
          </w:tcPr>
          <w:p w14:paraId="182AEC86" w14:textId="77777777" w:rsidR="00595C59" w:rsidRDefault="00595C59" w:rsidP="009F1C2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</w:p>
        </w:tc>
      </w:tr>
      <w:tr w:rsidR="0002048A" w:rsidRPr="00D56BCD" w14:paraId="6E5F72C6" w14:textId="77777777" w:rsidTr="00595C59">
        <w:trPr>
          <w:cantSplit/>
          <w:trHeight w:val="694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A72D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6F8B" w14:textId="77777777" w:rsidR="0002048A" w:rsidRPr="00D56BCD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Целевой показатель 1.</w:t>
            </w:r>
          </w:p>
        </w:tc>
        <w:tc>
          <w:tcPr>
            <w:tcW w:w="10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0DA0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7CC8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CD55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3D6C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48B5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ED84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CFC5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AB48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C697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7C1A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C4D8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4C50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7B97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7FB5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  <w:p w14:paraId="4E3240B9" w14:textId="5A925570" w:rsidR="00595C59" w:rsidRDefault="00595C59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560E" w14:textId="1D6F3433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16DB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02048A" w:rsidRPr="00D56BCD" w14:paraId="3CF792C5" w14:textId="77777777" w:rsidTr="00FF4362">
        <w:trPr>
          <w:cantSplit/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E01" w14:textId="77777777" w:rsidR="0002048A" w:rsidRPr="00D56BC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1BD" w14:textId="77777777" w:rsidR="0002048A" w:rsidRPr="00D56BCD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Количество </w:t>
            </w:r>
            <w:r w:rsidRPr="00D56BCD">
              <w:rPr>
                <w:rFonts w:ascii="Arial" w:hAnsi="Arial" w:cs="Arial"/>
                <w:lang w:eastAsia="ru-RU"/>
              </w:rPr>
              <w:t>молодых граждан, проживающих в Боготольском районе, вовлеченных в реализацию социально-экономических проектов;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B6A6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чел</w:t>
            </w:r>
            <w:r w:rsidRPr="00D56BCD">
              <w:rPr>
                <w:rFonts w:ascii="Arial" w:hAnsi="Arial" w:cs="Arial"/>
                <w:lang w:eastAsia="ru-RU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C2DD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79D8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19F9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62BC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BB1C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01E8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E7DD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E72C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4D50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D718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962C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09C0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75C5" w14:textId="564B8E67" w:rsidR="0002048A" w:rsidRPr="00C818D1" w:rsidRDefault="00FF4362" w:rsidP="00FF43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D6A8" w14:textId="45AC705D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="00FF4362">
              <w:rPr>
                <w:rFonts w:ascii="Arial" w:hAnsi="Arial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9E95" w14:textId="1AF284CF" w:rsidR="0002048A" w:rsidRPr="00C818D1" w:rsidRDefault="00FF4362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300</w:t>
            </w:r>
          </w:p>
        </w:tc>
      </w:tr>
      <w:tr w:rsidR="0002048A" w:rsidRPr="00D56BCD" w14:paraId="7A770D3B" w14:textId="77777777" w:rsidTr="00595C59">
        <w:trPr>
          <w:cantSplit/>
          <w:trHeight w:val="200"/>
        </w:trPr>
        <w:tc>
          <w:tcPr>
            <w:tcW w:w="7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664D7" w14:textId="77777777" w:rsidR="0002048A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3457" w14:textId="77777777" w:rsidR="0002048A" w:rsidRPr="00D56BCD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Целевой показатель 2.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FDC33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F79BA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1DAF4F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DB4243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9F901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226E29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8E9B9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5B14FC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40B28D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0ED578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201504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D30BAD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73C1CA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B0B2C2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E4956" w14:textId="6CA3EC64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031E5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2048A" w:rsidRPr="00D56BCD" w14:paraId="37B28341" w14:textId="77777777" w:rsidTr="00FF4362">
        <w:trPr>
          <w:cantSplit/>
          <w:trHeight w:val="2340"/>
        </w:trPr>
        <w:tc>
          <w:tcPr>
            <w:tcW w:w="70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4397FB" w14:textId="77777777" w:rsidR="0002048A" w:rsidRPr="00D56BCD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A4249" w14:textId="77777777" w:rsidR="0002048A" w:rsidRPr="00D56BCD" w:rsidRDefault="0002048A" w:rsidP="00AA3A8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D56BCD">
              <w:rPr>
                <w:rFonts w:ascii="Arial" w:hAnsi="Arial" w:cs="Arial"/>
                <w:lang w:eastAsia="ru-RU"/>
              </w:rPr>
              <w:t>Количество молодых граждан, проживающих в Боготольском рай</w:t>
            </w:r>
            <w:r>
              <w:rPr>
                <w:rFonts w:ascii="Arial" w:hAnsi="Arial" w:cs="Arial"/>
                <w:lang w:eastAsia="ru-RU"/>
              </w:rPr>
              <w:t>оне, вовлеченных в краеведческо</w:t>
            </w:r>
            <w:r w:rsidRPr="00D56BCD">
              <w:rPr>
                <w:rFonts w:ascii="Arial" w:hAnsi="Arial" w:cs="Arial"/>
                <w:lang w:eastAsia="ru-RU"/>
              </w:rPr>
              <w:t>- патриотическую, деятельность</w:t>
            </w:r>
          </w:p>
        </w:tc>
        <w:tc>
          <w:tcPr>
            <w:tcW w:w="106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DDD03" w14:textId="77777777" w:rsidR="0002048A" w:rsidRPr="00D56BCD" w:rsidRDefault="0002048A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чел.</w:t>
            </w:r>
          </w:p>
        </w:tc>
        <w:tc>
          <w:tcPr>
            <w:tcW w:w="7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54848D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BB23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41C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F77898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3190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C530E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0FBC" w14:textId="77777777" w:rsidR="0002048A" w:rsidRPr="00C818D1" w:rsidRDefault="0002048A" w:rsidP="00AA3A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7C5D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9FD4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49A8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80FF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926C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BDD0" w14:textId="7E571CFD" w:rsidR="0002048A" w:rsidRPr="00C818D1" w:rsidRDefault="00FF4362" w:rsidP="00FF43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2B26A2" w14:textId="00C6B531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75CFD1" w14:textId="77777777" w:rsidR="0002048A" w:rsidRPr="00C818D1" w:rsidRDefault="0002048A" w:rsidP="00AA3A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818D1">
              <w:rPr>
                <w:rFonts w:ascii="Arial" w:hAnsi="Arial" w:cs="Arial"/>
                <w:sz w:val="18"/>
                <w:szCs w:val="18"/>
                <w:lang w:eastAsia="ru-RU"/>
              </w:rPr>
              <w:t>70</w:t>
            </w:r>
          </w:p>
        </w:tc>
      </w:tr>
    </w:tbl>
    <w:p w14:paraId="5662380B" w14:textId="77777777" w:rsidR="005A1500" w:rsidRPr="00D56BCD" w:rsidRDefault="005A1500" w:rsidP="005A1500">
      <w:pPr>
        <w:pStyle w:val="aff4"/>
        <w:ind w:left="1134" w:right="-2"/>
        <w:contextualSpacing/>
        <w:rPr>
          <w:rFonts w:ascii="Arial" w:hAnsi="Arial" w:cs="Arial"/>
          <w:sz w:val="24"/>
          <w:szCs w:val="24"/>
        </w:rPr>
        <w:sectPr w:rsidR="005A1500" w:rsidRPr="00D56BCD" w:rsidSect="00AA3A87">
          <w:pgSz w:w="16838" w:h="11906" w:orient="landscape"/>
          <w:pgMar w:top="1134" w:right="947" w:bottom="567" w:left="567" w:header="720" w:footer="720" w:gutter="0"/>
          <w:cols w:space="720"/>
          <w:docGrid w:linePitch="360"/>
        </w:sectPr>
      </w:pPr>
    </w:p>
    <w:p w14:paraId="110CD943" w14:textId="77777777" w:rsidR="005A1500" w:rsidRPr="00484E57" w:rsidRDefault="005A1500" w:rsidP="005A1500">
      <w:pPr>
        <w:pStyle w:val="aff4"/>
        <w:ind w:left="0" w:right="-2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84E57">
        <w:rPr>
          <w:rFonts w:ascii="Arial" w:hAnsi="Arial" w:cs="Arial"/>
          <w:b/>
          <w:sz w:val="24"/>
          <w:szCs w:val="24"/>
        </w:rPr>
        <w:lastRenderedPageBreak/>
        <w:t>2. Характеристика текущего состояния социально-экономического развития в сфере молодёжной политики с указанием основных показателей социально – экономического развития Боготольского района</w:t>
      </w:r>
    </w:p>
    <w:p w14:paraId="34F79BF5" w14:textId="77777777" w:rsidR="005A1500" w:rsidRPr="00484E57" w:rsidRDefault="005A1500" w:rsidP="005A1500">
      <w:pPr>
        <w:pStyle w:val="aff4"/>
        <w:ind w:left="0" w:right="-2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A26DDD3" w14:textId="14BBCF86" w:rsidR="005A1500" w:rsidRPr="004221BF" w:rsidRDefault="005A1500" w:rsidP="005A1500">
      <w:pPr>
        <w:spacing w:line="100" w:lineRule="atLeast"/>
        <w:ind w:firstLine="851"/>
        <w:rPr>
          <w:rFonts w:ascii="Arial" w:hAnsi="Arial" w:cs="Arial"/>
        </w:rPr>
      </w:pPr>
      <w:r w:rsidRPr="004221BF">
        <w:rPr>
          <w:rFonts w:ascii="Arial" w:hAnsi="Arial" w:cs="Arial"/>
          <w:bCs/>
          <w:color w:val="000000"/>
        </w:rPr>
        <w:t xml:space="preserve">В Концепции долгосрочного социально-экономического развития Российской Федерации на период до </w:t>
      </w:r>
      <w:r w:rsidRPr="004221BF">
        <w:rPr>
          <w:rFonts w:ascii="Arial" w:hAnsi="Arial" w:cs="Arial"/>
          <w:bCs/>
          <w:color w:val="000000"/>
          <w:shd w:val="clear" w:color="auto" w:fill="FFFFFF"/>
        </w:rPr>
        <w:t>2036</w:t>
      </w:r>
      <w:r w:rsidRPr="004221BF">
        <w:rPr>
          <w:rFonts w:ascii="Arial" w:hAnsi="Arial" w:cs="Arial"/>
          <w:bCs/>
          <w:color w:val="000000"/>
        </w:rPr>
        <w:t xml:space="preserve"> года</w:t>
      </w:r>
      <w:r w:rsidRPr="004221BF">
        <w:rPr>
          <w:rFonts w:ascii="Arial" w:hAnsi="Arial" w:cs="Arial"/>
        </w:rPr>
        <w:t xml:space="preserve"> (</w:t>
      </w:r>
      <w:r w:rsidRPr="004221BF">
        <w:rPr>
          <w:rFonts w:ascii="Arial" w:hAnsi="Arial" w:cs="Arial"/>
          <w:color w:val="000000"/>
        </w:rPr>
        <w:t>распоряжение Правительства Российской Федерации от 17.11.2008 № 1662-р) указано, что «Г</w:t>
      </w:r>
      <w:r w:rsidRPr="004221BF">
        <w:rPr>
          <w:rStyle w:val="A10"/>
          <w:rFonts w:ascii="Arial" w:hAnsi="Arial" w:cs="Arial"/>
          <w:sz w:val="24"/>
          <w:szCs w:val="24"/>
        </w:rPr>
        <w:t xml:space="preserve">осударственную молодёжную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молодёжными организациями», которая </w:t>
      </w:r>
      <w:r w:rsidRPr="004221BF">
        <w:rPr>
          <w:rFonts w:ascii="Arial" w:hAnsi="Arial" w:cs="Arial"/>
          <w:bCs/>
        </w:rPr>
        <w:t xml:space="preserve">согласно </w:t>
      </w:r>
      <w:r w:rsidRPr="004221BF">
        <w:rPr>
          <w:rFonts w:ascii="Arial" w:hAnsi="Arial" w:cs="Arial"/>
          <w:bCs/>
          <w:color w:val="000000"/>
        </w:rPr>
        <w:t>Стратеги</w:t>
      </w:r>
      <w:r w:rsidRPr="004221BF">
        <w:rPr>
          <w:rFonts w:ascii="Arial" w:hAnsi="Arial" w:cs="Arial"/>
          <w:bCs/>
        </w:rPr>
        <w:t>и</w:t>
      </w:r>
      <w:r w:rsidRPr="004221BF">
        <w:rPr>
          <w:rFonts w:ascii="Arial" w:hAnsi="Arial" w:cs="Arial"/>
          <w:bCs/>
          <w:color w:val="000000"/>
        </w:rPr>
        <w:t xml:space="preserve"> </w:t>
      </w:r>
      <w:r w:rsidR="004221BF">
        <w:rPr>
          <w:rFonts w:ascii="Arial" w:hAnsi="Arial" w:cs="Arial"/>
          <w:bCs/>
          <w:color w:val="000000"/>
        </w:rPr>
        <w:t>реализации</w:t>
      </w:r>
      <w:r w:rsidRPr="004221BF">
        <w:rPr>
          <w:rFonts w:ascii="Arial" w:hAnsi="Arial" w:cs="Arial"/>
          <w:bCs/>
          <w:color w:val="000000"/>
        </w:rPr>
        <w:t xml:space="preserve"> молодёжной политики </w:t>
      </w:r>
      <w:r w:rsidRPr="004221BF">
        <w:rPr>
          <w:rFonts w:ascii="Arial" w:hAnsi="Arial" w:cs="Arial"/>
          <w:bCs/>
        </w:rPr>
        <w:t xml:space="preserve">в </w:t>
      </w:r>
      <w:r w:rsidRPr="004221BF">
        <w:rPr>
          <w:rFonts w:ascii="Arial" w:hAnsi="Arial" w:cs="Arial"/>
          <w:bCs/>
          <w:color w:val="000000"/>
        </w:rPr>
        <w:t>Российской Федерации</w:t>
      </w:r>
      <w:r w:rsidRPr="004221BF">
        <w:rPr>
          <w:rFonts w:ascii="Arial" w:hAnsi="Arial" w:cs="Arial"/>
          <w:bCs/>
        </w:rPr>
        <w:t xml:space="preserve"> </w:t>
      </w:r>
      <w:r w:rsidRPr="004221BF">
        <w:rPr>
          <w:rFonts w:ascii="Arial" w:hAnsi="Arial" w:cs="Arial"/>
          <w:bCs/>
          <w:color w:val="000000"/>
        </w:rPr>
        <w:t>(</w:t>
      </w:r>
      <w:r w:rsidRPr="004221BF">
        <w:rPr>
          <w:rFonts w:ascii="Arial" w:hAnsi="Arial" w:cs="Arial"/>
          <w:bCs/>
        </w:rPr>
        <w:t>Р</w:t>
      </w:r>
      <w:r w:rsidRPr="004221BF">
        <w:rPr>
          <w:rStyle w:val="A10"/>
          <w:rFonts w:ascii="Arial" w:hAnsi="Arial" w:cs="Arial"/>
          <w:sz w:val="24"/>
          <w:szCs w:val="24"/>
        </w:rPr>
        <w:t xml:space="preserve">аспоряжение Правительства Российской Федерации от </w:t>
      </w:r>
      <w:r w:rsidR="004221BF">
        <w:rPr>
          <w:rStyle w:val="A10"/>
          <w:rFonts w:ascii="Arial" w:hAnsi="Arial" w:cs="Arial"/>
          <w:sz w:val="24"/>
          <w:szCs w:val="24"/>
        </w:rPr>
        <w:t>17.08.2024</w:t>
      </w:r>
      <w:r w:rsidRPr="004221BF">
        <w:rPr>
          <w:rStyle w:val="A10"/>
          <w:rFonts w:ascii="Arial" w:hAnsi="Arial" w:cs="Arial"/>
          <w:sz w:val="24"/>
          <w:szCs w:val="24"/>
        </w:rPr>
        <w:t xml:space="preserve"> № 2</w:t>
      </w:r>
      <w:r w:rsidR="004221BF">
        <w:rPr>
          <w:rStyle w:val="A10"/>
          <w:rFonts w:ascii="Arial" w:hAnsi="Arial" w:cs="Arial"/>
          <w:sz w:val="24"/>
          <w:szCs w:val="24"/>
        </w:rPr>
        <w:t>233</w:t>
      </w:r>
      <w:r w:rsidRPr="004221BF">
        <w:rPr>
          <w:rStyle w:val="A10"/>
          <w:rFonts w:ascii="Arial" w:hAnsi="Arial" w:cs="Arial"/>
          <w:sz w:val="24"/>
          <w:szCs w:val="24"/>
        </w:rPr>
        <w:t>-р</w:t>
      </w:r>
      <w:r w:rsidRPr="004221BF">
        <w:rPr>
          <w:rFonts w:ascii="Arial" w:hAnsi="Arial" w:cs="Arial"/>
          <w:bCs/>
          <w:color w:val="000000"/>
        </w:rPr>
        <w:t>),</w:t>
      </w:r>
      <w:r w:rsidRPr="004221BF">
        <w:rPr>
          <w:rFonts w:ascii="Arial" w:hAnsi="Arial" w:cs="Arial"/>
          <w:color w:val="000000"/>
        </w:rPr>
        <w:t xml:space="preserve"> </w:t>
      </w:r>
      <w:r w:rsidRPr="004221BF">
        <w:rPr>
          <w:rStyle w:val="A10"/>
          <w:rFonts w:ascii="Arial" w:hAnsi="Arial" w:cs="Arial"/>
          <w:sz w:val="24"/>
          <w:szCs w:val="24"/>
        </w:rPr>
        <w:t xml:space="preserve">направлена на </w:t>
      </w:r>
      <w:r w:rsidRPr="004221BF">
        <w:rPr>
          <w:rFonts w:ascii="Arial" w:hAnsi="Arial" w:cs="Arial"/>
          <w:bCs/>
          <w:color w:val="000000"/>
        </w:rPr>
        <w:t>развитие потенциала молодёжи в интересах России.</w:t>
      </w:r>
    </w:p>
    <w:p w14:paraId="601896A1" w14:textId="77777777" w:rsidR="005A1500" w:rsidRPr="00484E57" w:rsidRDefault="005A1500" w:rsidP="005A1500">
      <w:pPr>
        <w:pStyle w:val="Default"/>
        <w:ind w:firstLine="851"/>
        <w:jc w:val="both"/>
        <w:rPr>
          <w:rFonts w:ascii="Arial" w:hAnsi="Arial" w:cs="Arial"/>
        </w:rPr>
      </w:pPr>
      <w:r w:rsidRPr="00484E57">
        <w:rPr>
          <w:rFonts w:ascii="Arial" w:hAnsi="Arial" w:cs="Arial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484E57">
        <w:rPr>
          <w:rFonts w:ascii="Arial" w:hAnsi="Arial" w:cs="Arial"/>
          <w:bCs/>
        </w:rPr>
        <w:t xml:space="preserve">Стратегия социально-экономического развития Сибири до </w:t>
      </w:r>
      <w:r w:rsidRPr="00484E57">
        <w:rPr>
          <w:rFonts w:ascii="Arial" w:hAnsi="Arial" w:cs="Arial"/>
          <w:bCs/>
          <w:shd w:val="clear" w:color="auto" w:fill="FFFFFF"/>
        </w:rPr>
        <w:t>2030</w:t>
      </w:r>
      <w:r w:rsidRPr="00484E57">
        <w:rPr>
          <w:rFonts w:ascii="Arial" w:hAnsi="Arial" w:cs="Arial"/>
          <w:bCs/>
        </w:rPr>
        <w:t xml:space="preserve"> года, утверждена </w:t>
      </w:r>
      <w:r w:rsidRPr="00484E57">
        <w:rPr>
          <w:rFonts w:ascii="Arial" w:hAnsi="Arial" w:cs="Arial"/>
        </w:rPr>
        <w:t>распоряжением Правительства Российской Федерации от 06.10.2021 № 2816-р) закрепляют особую ответственность органов государственной власти в формировании у молодёжи устойчивого убеждения о наличии всех возможностей собственного развития, построения успешной карьеры в Сибири, в Красноярском крае, а не за его пределами. Подобные амбиции определяют вектор развития региональной молодёжной политики, которая должна выстраивать межведомственную политику работы с молодёжью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молодёжи и его реализации в интересах развития Красноярского края, усиление патриотического воспитания молодёжи края.</w:t>
      </w:r>
    </w:p>
    <w:p w14:paraId="2A579A6C" w14:textId="62047209" w:rsidR="005A1500" w:rsidRPr="00484E57" w:rsidRDefault="005A1500" w:rsidP="00693898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 Согласно Закону Красноярского края от 08.</w:t>
      </w:r>
      <w:r w:rsidR="004221BF">
        <w:rPr>
          <w:rFonts w:ascii="Arial" w:hAnsi="Arial" w:cs="Arial"/>
        </w:rPr>
        <w:t>12.2006</w:t>
      </w:r>
      <w:r w:rsidRPr="00484E57">
        <w:rPr>
          <w:rFonts w:ascii="Arial" w:hAnsi="Arial" w:cs="Arial"/>
        </w:rPr>
        <w:t xml:space="preserve"> №</w:t>
      </w:r>
      <w:r w:rsidR="004221BF">
        <w:rPr>
          <w:rFonts w:ascii="Arial" w:hAnsi="Arial" w:cs="Arial"/>
        </w:rPr>
        <w:t>20-5445</w:t>
      </w:r>
      <w:r w:rsidRPr="00484E57">
        <w:rPr>
          <w:rFonts w:ascii="Arial" w:hAnsi="Arial" w:cs="Arial"/>
        </w:rPr>
        <w:t xml:space="preserve"> "О</w:t>
      </w:r>
      <w:r w:rsidR="004221BF">
        <w:rPr>
          <w:rFonts w:ascii="Arial" w:hAnsi="Arial" w:cs="Arial"/>
        </w:rPr>
        <w:t xml:space="preserve"> </w:t>
      </w:r>
      <w:r w:rsidRPr="00484E57">
        <w:rPr>
          <w:rFonts w:ascii="Arial" w:hAnsi="Arial" w:cs="Arial"/>
        </w:rPr>
        <w:t xml:space="preserve">молодежной политике </w:t>
      </w:r>
      <w:r w:rsidR="004221BF">
        <w:rPr>
          <w:rFonts w:ascii="Arial" w:hAnsi="Arial" w:cs="Arial"/>
        </w:rPr>
        <w:t xml:space="preserve">в </w:t>
      </w:r>
      <w:r w:rsidRPr="00484E57">
        <w:rPr>
          <w:rFonts w:ascii="Arial" w:hAnsi="Arial" w:cs="Arial"/>
        </w:rPr>
        <w:t>Красноярско</w:t>
      </w:r>
      <w:r w:rsidR="004221BF">
        <w:rPr>
          <w:rFonts w:ascii="Arial" w:hAnsi="Arial" w:cs="Arial"/>
        </w:rPr>
        <w:t>м</w:t>
      </w:r>
      <w:r w:rsidRPr="00484E57">
        <w:rPr>
          <w:rFonts w:ascii="Arial" w:hAnsi="Arial" w:cs="Arial"/>
        </w:rPr>
        <w:t xml:space="preserve"> кра</w:t>
      </w:r>
      <w:r w:rsidR="004221BF">
        <w:rPr>
          <w:rFonts w:ascii="Arial" w:hAnsi="Arial" w:cs="Arial"/>
        </w:rPr>
        <w:t>е</w:t>
      </w:r>
      <w:r w:rsidRPr="00484E57">
        <w:rPr>
          <w:rFonts w:ascii="Arial" w:hAnsi="Arial" w:cs="Arial"/>
        </w:rPr>
        <w:t>" молодежная политика осуществляется в отношении молодых граждан в возрасте от 14 до 35 лет.</w:t>
      </w:r>
    </w:p>
    <w:p w14:paraId="7DCBE557" w14:textId="24F08169" w:rsidR="005A1500" w:rsidRPr="00484E57" w:rsidRDefault="005A1500" w:rsidP="00693898">
      <w:pPr>
        <w:widowControl w:val="0"/>
        <w:spacing w:line="100" w:lineRule="atLeast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</w:rPr>
        <w:t>В Боготольском районе молодёжная политика осуществляется посредством организации работы с молодёжью всех учреждений социальной сферы. Руководство и координацию работы осуществляет специалист отдела культуры, молодёжной политики и спорта администрации Боготольского района. В 2013 году в структуре молодёжной политики Боготольского района произошли изменения. Было создано муниципальное бюджетное учреждение Молодежный центр «Факел»</w:t>
      </w:r>
      <w:r w:rsidR="008F0B0B">
        <w:rPr>
          <w:rFonts w:ascii="Arial" w:hAnsi="Arial" w:cs="Arial"/>
        </w:rPr>
        <w:t xml:space="preserve"> Боготольского района,</w:t>
      </w:r>
      <w:r w:rsidRPr="00484E57">
        <w:rPr>
          <w:rFonts w:ascii="Arial" w:hAnsi="Arial" w:cs="Arial"/>
        </w:rPr>
        <w:t xml:space="preserve"> который стал координационным центром муниципальной молодежной политики, включающий в орбиту своих процессов все учреждения Боготольского района, работающие с молодёжью, а также общественные объединения и молодёжные организации. Миссия центра – выявление, развитие и направление потенциала молодёжи на решение вопросов развития территории. </w:t>
      </w:r>
      <w:r w:rsidRPr="00484E57">
        <w:rPr>
          <w:rFonts w:ascii="Arial" w:eastAsia="SimSun" w:hAnsi="Arial" w:cs="Arial"/>
          <w:kern w:val="1"/>
        </w:rPr>
        <w:t xml:space="preserve">С 2014 года на территории Боготольского района реализуется муниципальная программа «Молодёжь Боготольского района», в рамках реализации которой </w:t>
      </w:r>
      <w:r w:rsidRPr="00484E57">
        <w:rPr>
          <w:rFonts w:ascii="Arial" w:hAnsi="Arial" w:cs="Arial"/>
          <w:lang w:eastAsia="ru-RU"/>
        </w:rPr>
        <w:t>были определены, как приоритетные следующие направления:</w:t>
      </w:r>
    </w:p>
    <w:p w14:paraId="122A3F15" w14:textId="77777777" w:rsidR="005A1500" w:rsidRPr="00484E57" w:rsidRDefault="005A1500" w:rsidP="00693898">
      <w:pPr>
        <w:shd w:val="clear" w:color="auto" w:fill="FFFFFF"/>
        <w:suppressAutoHyphens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1. Организация временной трудовой занятости молодёжи. В результате реализации данного направления подростки от 14-ти до 18-ти лет получают первичные профессиональные навыки и трудоустраиваются.</w:t>
      </w:r>
    </w:p>
    <w:p w14:paraId="79C2C17F" w14:textId="77777777" w:rsidR="005A1500" w:rsidRPr="00484E57" w:rsidRDefault="005A1500" w:rsidP="00693898">
      <w:pPr>
        <w:shd w:val="clear" w:color="auto" w:fill="FFFFFF"/>
        <w:suppressAutoHyphens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2. Развитие творческих способностей и поддержка одаренных детей и молодёжи в области культуры, образования, спорта реализуется через проведение районных мероприятий: патриотический конкурс «Щит и Муза», районный конкурс детского и молодежного творчества «Серебряная Лира», краевой фестиваль-</w:t>
      </w:r>
      <w:r w:rsidRPr="00484E57">
        <w:rPr>
          <w:rFonts w:ascii="Arial" w:hAnsi="Arial" w:cs="Arial"/>
          <w:lang w:eastAsia="ru-RU"/>
        </w:rPr>
        <w:lastRenderedPageBreak/>
        <w:t>конкурс детского и молодёжного экранного творчества им. В.И. Трегубовича, молодёжная премия «</w:t>
      </w:r>
      <w:proofErr w:type="spellStart"/>
      <w:r w:rsidRPr="00484E57">
        <w:rPr>
          <w:rFonts w:ascii="Arial" w:hAnsi="Arial" w:cs="Arial"/>
          <w:lang w:eastAsia="ru-RU"/>
        </w:rPr>
        <w:t>Неми</w:t>
      </w:r>
      <w:proofErr w:type="spellEnd"/>
      <w:r w:rsidRPr="00484E57">
        <w:rPr>
          <w:rFonts w:ascii="Arial" w:hAnsi="Arial" w:cs="Arial"/>
          <w:lang w:eastAsia="ru-RU"/>
        </w:rPr>
        <w:t>». На территории Боготольского района выявляются и сопровождаются талантливые дети и представители молодёжи.</w:t>
      </w:r>
    </w:p>
    <w:p w14:paraId="3F86202B" w14:textId="77777777" w:rsidR="005A1500" w:rsidRPr="00484E57" w:rsidRDefault="005A1500" w:rsidP="00693898">
      <w:pPr>
        <w:shd w:val="clear" w:color="auto" w:fill="FFFFFF"/>
        <w:suppressAutoHyphens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3. Организация отдыха и досуговой занятости молодёжи (представители категории СОП и группы риска привлекаются в первую очередь).</w:t>
      </w:r>
    </w:p>
    <w:p w14:paraId="178CF55A" w14:textId="5F378DDA" w:rsidR="005A1500" w:rsidRPr="00484E57" w:rsidRDefault="005A1500" w:rsidP="00693898">
      <w:pPr>
        <w:shd w:val="clear" w:color="auto" w:fill="FFFFFF"/>
        <w:suppressAutoHyphens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4. Организация участия представителей молодёжи Боготольского района в краевых мероприятиях и проектах. Ежегодно молодые люди Боготольского района принимают участие в таких проектах, как «ТИМ ЮНИОР», «ТИМ Бирюса», «Новый фарватер», «ЦДП </w:t>
      </w:r>
      <w:proofErr w:type="spellStart"/>
      <w:r w:rsidRPr="00484E57">
        <w:rPr>
          <w:rFonts w:ascii="Arial" w:hAnsi="Arial" w:cs="Arial"/>
          <w:lang w:eastAsia="ru-RU"/>
        </w:rPr>
        <w:t>Юнармия</w:t>
      </w:r>
      <w:proofErr w:type="spellEnd"/>
      <w:r w:rsidRPr="00484E57">
        <w:rPr>
          <w:rFonts w:ascii="Arial" w:hAnsi="Arial" w:cs="Arial"/>
          <w:lang w:eastAsia="ru-RU"/>
        </w:rPr>
        <w:t>» и других.</w:t>
      </w:r>
    </w:p>
    <w:p w14:paraId="15AD4E79" w14:textId="77777777" w:rsidR="005A1500" w:rsidRPr="00484E57" w:rsidRDefault="005A1500" w:rsidP="00693898">
      <w:pPr>
        <w:shd w:val="clear" w:color="auto" w:fill="FFFFFF"/>
        <w:suppressAutoHyphens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  <w:lang w:eastAsia="ru-RU"/>
        </w:rPr>
        <w:t xml:space="preserve">5. Организация </w:t>
      </w:r>
      <w:r w:rsidRPr="00484E57">
        <w:rPr>
          <w:rFonts w:ascii="Arial" w:hAnsi="Arial" w:cs="Arial"/>
        </w:rPr>
        <w:t>патриотического воспитания молодёжи Боготольского района, направленного на популяризацию военной службы в рядах Вооруженных Сил Российской Федерации, а также на повышение интереса к изучению истории России, Красноярского края, района, с помощью различных мероприятий (районный фестиваль «Щит и Муза», День призывника, военно-патриотическая игра «Зарница 2.0», военно-патриотическая игра «Сибирский щит»).</w:t>
      </w:r>
    </w:p>
    <w:p w14:paraId="34A82417" w14:textId="77777777" w:rsidR="005A1500" w:rsidRPr="00484E57" w:rsidRDefault="005A1500" w:rsidP="00693898">
      <w:pPr>
        <w:shd w:val="clear" w:color="auto" w:fill="FFFFFF"/>
        <w:suppressAutoHyphens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В рамках данной программы также осуществляется поддержка, социальная реабилитация детей и подростков, находящихся в социально опасном положении.</w:t>
      </w:r>
    </w:p>
    <w:p w14:paraId="317D5FAC" w14:textId="77777777" w:rsidR="005A1500" w:rsidRPr="00484E57" w:rsidRDefault="005A1500" w:rsidP="00693898">
      <w:pPr>
        <w:widowControl w:val="0"/>
        <w:autoSpaceDE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Реализация настоящей Программы является важной составной частью социально-экономической политики, проводимой администрацией Боготольского района.</w:t>
      </w:r>
    </w:p>
    <w:p w14:paraId="31CC10BE" w14:textId="77777777" w:rsidR="005A1500" w:rsidRPr="00484E57" w:rsidRDefault="005A1500" w:rsidP="00693898">
      <w:pPr>
        <w:autoSpaceDE w:val="0"/>
        <w:autoSpaceDN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вызванными недостаточностью и несвоевременностью объемов финансирования из бюджетов различных уровней (местного, краевого, федерального).</w:t>
      </w:r>
    </w:p>
    <w:p w14:paraId="7CAB18E5" w14:textId="77777777" w:rsidR="005A1500" w:rsidRPr="00484E57" w:rsidRDefault="005A1500" w:rsidP="00693898">
      <w:pPr>
        <w:autoSpaceDE w:val="0"/>
        <w:autoSpaceDN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Преодоление финансовых рисков возможно при условии достаточного и своевременного финансирования мероприятий из бюджетов различных уровней, а также путем перераспределения финансовых ресурсов бюджетов различных уровней.</w:t>
      </w:r>
    </w:p>
    <w:p w14:paraId="4AE6FB28" w14:textId="77777777" w:rsidR="005A1500" w:rsidRPr="00484E57" w:rsidRDefault="005A1500" w:rsidP="00693898">
      <w:pPr>
        <w:autoSpaceDE w:val="0"/>
        <w:autoSpaceDN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В целях управления указанными рисками в процессе реализации Программы предусматривается:</w:t>
      </w:r>
    </w:p>
    <w:p w14:paraId="1A3E1203" w14:textId="77777777" w:rsidR="005A1500" w:rsidRPr="00484E57" w:rsidRDefault="005A1500" w:rsidP="00693898">
      <w:pPr>
        <w:autoSpaceDE w:val="0"/>
        <w:autoSpaceDN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текущий мониторинг выполнения Программы;</w:t>
      </w:r>
    </w:p>
    <w:p w14:paraId="5A45C6D1" w14:textId="77777777" w:rsidR="005A1500" w:rsidRPr="00484E57" w:rsidRDefault="005A1500" w:rsidP="00693898">
      <w:pPr>
        <w:autoSpaceDE w:val="0"/>
        <w:autoSpaceDN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осуществление внутреннего контроля исполнения мероприятий Программы;</w:t>
      </w:r>
    </w:p>
    <w:p w14:paraId="41E935F0" w14:textId="77777777" w:rsidR="005A1500" w:rsidRPr="00484E57" w:rsidRDefault="005A1500" w:rsidP="00693898">
      <w:pPr>
        <w:autoSpaceDE w:val="0"/>
        <w:autoSpaceDN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контроль достижения конечных результатов и эффективного использования финансовых средств Программы.</w:t>
      </w:r>
    </w:p>
    <w:p w14:paraId="2AC71540" w14:textId="77777777" w:rsidR="005A1500" w:rsidRPr="00484E57" w:rsidRDefault="005A1500" w:rsidP="00693898">
      <w:pPr>
        <w:autoSpaceDE w:val="0"/>
        <w:autoSpaceDN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Основной мерой управления рисками реализации Программы являются меры правового регулирования. При этом важным условием успешной реализации Программы является управление рисками с целью минимизации их влияния на достижение целей Программы. Финансовые риски</w:t>
      </w:r>
      <w:r w:rsidRPr="00484E57">
        <w:rPr>
          <w:rFonts w:ascii="Arial" w:hAnsi="Arial" w:cs="Arial"/>
          <w:b/>
          <w:bCs/>
        </w:rPr>
        <w:t xml:space="preserve"> </w:t>
      </w:r>
      <w:r w:rsidRPr="00484E57">
        <w:rPr>
          <w:rFonts w:ascii="Arial" w:hAnsi="Arial" w:cs="Arial"/>
        </w:rPr>
        <w:t xml:space="preserve">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не достижению целевых показателей программы. 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экономических процессов на территории края и за его пределами, учетом специфики и особенностей деятельности всех субъектов, реализующих программные мероприятия. Остальные виды рисков связаны со </w:t>
      </w:r>
    </w:p>
    <w:p w14:paraId="328702A8" w14:textId="77777777" w:rsidR="005A1500" w:rsidRPr="00484E57" w:rsidRDefault="005A1500" w:rsidP="005A1500">
      <w:pPr>
        <w:autoSpaceDE w:val="0"/>
        <w:autoSpaceDN w:val="0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спецификой целей и задач Программы, и меры по их минимизации будут приниматься в ходе оперативного управления. Финансирование мероприятий </w:t>
      </w:r>
      <w:r w:rsidRPr="00484E57">
        <w:rPr>
          <w:rFonts w:ascii="Arial" w:hAnsi="Arial" w:cs="Arial"/>
        </w:rPr>
        <w:lastRenderedPageBreak/>
        <w:t>Программы в очередном финансовом году осуществляется с учетом результатов мониторинга и оценки эффективности реализации Программы в отчётном периоде.</w:t>
      </w:r>
    </w:p>
    <w:p w14:paraId="007DA8AC" w14:textId="77777777" w:rsidR="005A1500" w:rsidRPr="00484E57" w:rsidRDefault="005A1500" w:rsidP="005A1500">
      <w:pPr>
        <w:widowControl w:val="0"/>
        <w:autoSpaceDE w:val="0"/>
        <w:ind w:firstLine="851"/>
        <w:rPr>
          <w:rFonts w:ascii="Arial" w:hAnsi="Arial" w:cs="Arial"/>
        </w:rPr>
      </w:pPr>
    </w:p>
    <w:p w14:paraId="6FBC8674" w14:textId="77777777" w:rsidR="005A1500" w:rsidRPr="00484E57" w:rsidRDefault="005A1500" w:rsidP="005A1500">
      <w:pPr>
        <w:pStyle w:val="aff4"/>
        <w:tabs>
          <w:tab w:val="left" w:pos="426"/>
        </w:tabs>
        <w:suppressAutoHyphens/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84E57">
        <w:rPr>
          <w:rFonts w:ascii="Arial" w:hAnsi="Arial" w:cs="Arial"/>
          <w:b/>
          <w:sz w:val="24"/>
          <w:szCs w:val="24"/>
        </w:rPr>
        <w:t>3. Приоритеты и цели социально-экономического развития в сфере молодёжной политики Боготольского района, описание основных целей и задач муниципальной программы, тенденции социально – экономического развития</w:t>
      </w:r>
      <w:r w:rsidRPr="00484E57">
        <w:rPr>
          <w:rFonts w:ascii="Arial" w:hAnsi="Arial" w:cs="Arial"/>
        </w:rPr>
        <w:t xml:space="preserve"> </w:t>
      </w:r>
      <w:r w:rsidRPr="00484E57">
        <w:rPr>
          <w:rFonts w:ascii="Arial" w:hAnsi="Arial" w:cs="Arial"/>
          <w:b/>
          <w:sz w:val="24"/>
          <w:szCs w:val="24"/>
        </w:rPr>
        <w:t>в сфере молодёжной политики Боготольского района</w:t>
      </w:r>
    </w:p>
    <w:p w14:paraId="2E7F0448" w14:textId="77777777" w:rsidR="005A1500" w:rsidRPr="00484E57" w:rsidRDefault="005A1500" w:rsidP="005A1500">
      <w:pPr>
        <w:pStyle w:val="aff4"/>
        <w:tabs>
          <w:tab w:val="left" w:pos="426"/>
        </w:tabs>
        <w:suppressAutoHyphens/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59D41200" w14:textId="77777777" w:rsidR="005A1500" w:rsidRPr="00484E57" w:rsidRDefault="005A1500" w:rsidP="005A1500">
      <w:pPr>
        <w:ind w:firstLine="709"/>
        <w:jc w:val="center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3.1. Приоритеты муниципальной политики в сфере реализации Программы </w:t>
      </w:r>
    </w:p>
    <w:p w14:paraId="37C36DA8" w14:textId="77777777" w:rsidR="005A1500" w:rsidRPr="00484E57" w:rsidRDefault="005A1500" w:rsidP="005A1500">
      <w:pPr>
        <w:spacing w:line="225" w:lineRule="auto"/>
        <w:ind w:firstLine="709"/>
        <w:textAlignment w:val="baseline"/>
        <w:rPr>
          <w:rFonts w:ascii="Arial" w:hAnsi="Arial" w:cs="Arial"/>
          <w:color w:val="000000"/>
        </w:rPr>
      </w:pPr>
      <w:r w:rsidRPr="00484E57">
        <w:rPr>
          <w:rFonts w:ascii="Arial" w:hAnsi="Arial" w:cs="Arial"/>
          <w:color w:val="000000"/>
        </w:rPr>
        <w:t>Приоритетами в реализации Программы являются:</w:t>
      </w:r>
    </w:p>
    <w:p w14:paraId="5F528FD6" w14:textId="77777777" w:rsidR="005A1500" w:rsidRPr="00484E57" w:rsidRDefault="005A1500" w:rsidP="005A1500">
      <w:pPr>
        <w:spacing w:line="225" w:lineRule="auto"/>
        <w:ind w:firstLine="709"/>
        <w:textAlignment w:val="baseline"/>
        <w:rPr>
          <w:rFonts w:ascii="Arial" w:hAnsi="Arial" w:cs="Arial"/>
        </w:rPr>
      </w:pPr>
      <w:r w:rsidRPr="00484E57">
        <w:rPr>
          <w:rFonts w:ascii="Arial" w:hAnsi="Arial" w:cs="Arial"/>
          <w:color w:val="000000"/>
        </w:rPr>
        <w:t xml:space="preserve">- </w:t>
      </w:r>
      <w:r w:rsidRPr="00484E57">
        <w:rPr>
          <w:rFonts w:ascii="Arial" w:hAnsi="Arial" w:cs="Arial"/>
        </w:rPr>
        <w:t>повышение гражданской активности молодёжи в решении социально-экономических задач развития Боготольского района;</w:t>
      </w:r>
    </w:p>
    <w:p w14:paraId="7D64DB5B" w14:textId="77777777" w:rsidR="005A1500" w:rsidRPr="00484E57" w:rsidRDefault="005A1500" w:rsidP="005A1500">
      <w:pPr>
        <w:spacing w:line="225" w:lineRule="auto"/>
        <w:ind w:firstLine="709"/>
        <w:textAlignment w:val="baseline"/>
        <w:rPr>
          <w:rFonts w:ascii="Arial" w:hAnsi="Arial" w:cs="Arial"/>
        </w:rPr>
      </w:pPr>
      <w:r w:rsidRPr="00484E57">
        <w:rPr>
          <w:rFonts w:ascii="Arial" w:hAnsi="Arial" w:cs="Arial"/>
        </w:rPr>
        <w:t>- создание условий для дальнейшего развития и совершенствования системы патриотического воспитания</w:t>
      </w:r>
    </w:p>
    <w:p w14:paraId="2140315D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В рамках приоритета «Повышение гражданской активности молодёжи в решении социально-экономических задач развития Боготольского района» выделены несколько направлений.</w:t>
      </w:r>
    </w:p>
    <w:p w14:paraId="36B287A4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В направлении «Создание инфраструктурных условий для развития молодёжных инициатив» предстоит обеспечить:</w:t>
      </w:r>
    </w:p>
    <w:p w14:paraId="7A0A63A9" w14:textId="77777777" w:rsidR="005A1500" w:rsidRPr="00484E57" w:rsidRDefault="005A1500" w:rsidP="005A1500">
      <w:pPr>
        <w:pStyle w:val="25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484E57">
        <w:rPr>
          <w:rFonts w:ascii="Arial" w:hAnsi="Arial" w:cs="Arial"/>
        </w:rPr>
        <w:t>- частичную передачу на аутсорсинг общественному сектору полномочий по развитию гражданских инициатив молодёжи.</w:t>
      </w:r>
    </w:p>
    <w:p w14:paraId="7B9E365D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В направлении «Творческая активность молодёжи» предстоит обеспечить:</w:t>
      </w:r>
    </w:p>
    <w:p w14:paraId="7F98843E" w14:textId="77777777" w:rsidR="005A1500" w:rsidRPr="00484E57" w:rsidRDefault="005A1500" w:rsidP="005A1500">
      <w:pPr>
        <w:pStyle w:val="25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484E57">
        <w:rPr>
          <w:rFonts w:ascii="Arial" w:hAnsi="Arial" w:cs="Arial"/>
        </w:rPr>
        <w:t>- развитие механизмов поддержки молодёжных инициатив, вертикали сопровождения от муниципальных конкурсов по поддержке молодёжных инициатив до региональных и всероссийских.</w:t>
      </w:r>
    </w:p>
    <w:p w14:paraId="19164579" w14:textId="77777777" w:rsidR="005A1500" w:rsidRPr="00484E57" w:rsidRDefault="005A1500" w:rsidP="005A1500">
      <w:pPr>
        <w:pStyle w:val="25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484E57">
        <w:rPr>
          <w:rFonts w:ascii="Arial" w:hAnsi="Arial" w:cs="Arial"/>
        </w:rPr>
        <w:t>В направлении «Перспективная, социально-активная молодёжь» предстоит обеспечить:</w:t>
      </w:r>
    </w:p>
    <w:p w14:paraId="0673EBAE" w14:textId="77777777" w:rsidR="005A1500" w:rsidRPr="00484E57" w:rsidRDefault="005A1500" w:rsidP="005A1500">
      <w:pPr>
        <w:pStyle w:val="25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484E57">
        <w:rPr>
          <w:rFonts w:ascii="Arial" w:hAnsi="Arial" w:cs="Arial"/>
        </w:rPr>
        <w:t>- создание эффективных форм привлечения молодёжных лидеров и их продвижения для трансляции системы ценностей.</w:t>
      </w:r>
    </w:p>
    <w:p w14:paraId="282538F2" w14:textId="77777777" w:rsidR="005A1500" w:rsidRPr="00484E57" w:rsidRDefault="005A1500" w:rsidP="005A1500">
      <w:pPr>
        <w:spacing w:line="225" w:lineRule="auto"/>
        <w:ind w:firstLine="709"/>
        <w:textAlignment w:val="baseline"/>
        <w:rPr>
          <w:rFonts w:ascii="Arial" w:hAnsi="Arial" w:cs="Arial"/>
        </w:rPr>
      </w:pPr>
      <w:r w:rsidRPr="00484E57">
        <w:rPr>
          <w:rFonts w:ascii="Arial" w:hAnsi="Arial" w:cs="Arial"/>
        </w:rPr>
        <w:t>В рамках приоритета «Создание условий для дальнейшего развития и совершенствования системы патриотического воспитания» предстоит обеспечить:</w:t>
      </w:r>
    </w:p>
    <w:p w14:paraId="37066160" w14:textId="77777777" w:rsidR="005A1500" w:rsidRPr="00484E57" w:rsidRDefault="005A1500" w:rsidP="005A1500">
      <w:pPr>
        <w:tabs>
          <w:tab w:val="left" w:pos="0"/>
        </w:tabs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формирование молодёжных сообществ и молодёжных общественных организаций (флагманских программ), отвечающих актуальным приоритетам социально-экономического развития района;</w:t>
      </w:r>
    </w:p>
    <w:p w14:paraId="0AD261F7" w14:textId="77777777" w:rsidR="005A1500" w:rsidRPr="00484E57" w:rsidRDefault="005A1500" w:rsidP="005A1500">
      <w:pPr>
        <w:tabs>
          <w:tab w:val="left" w:pos="0"/>
        </w:tabs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создание условий для формирования единого информационного пространства, транслирующего моду на социальное поведение, гражданское самосознание.</w:t>
      </w:r>
    </w:p>
    <w:p w14:paraId="4404FC26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3.2. Цели и задачи, описание.</w:t>
      </w:r>
    </w:p>
    <w:p w14:paraId="0E4A1938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Цель программы:</w:t>
      </w:r>
    </w:p>
    <w:p w14:paraId="4BB643E6" w14:textId="77777777" w:rsidR="005A1500" w:rsidRPr="00484E57" w:rsidRDefault="005A1500" w:rsidP="005A1500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- создание условий для развития потенциала молодёжи и его реализации в интересах развития Боготольского района; (подразумевается успешная социализация, эффективная самореализация, а также дальнейшее развитие и совершенствование системы патриотического воспитания молодёжи).</w:t>
      </w:r>
    </w:p>
    <w:p w14:paraId="2A579E21" w14:textId="77777777" w:rsidR="005A1500" w:rsidRPr="00484E57" w:rsidRDefault="005A1500" w:rsidP="005A1500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Задачи программы:</w:t>
      </w:r>
    </w:p>
    <w:p w14:paraId="7E5A2E14" w14:textId="77777777" w:rsidR="005A1500" w:rsidRPr="00484E57" w:rsidRDefault="005A1500" w:rsidP="005A1500">
      <w:pPr>
        <w:pStyle w:val="aff4"/>
        <w:ind w:left="0" w:firstLine="709"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- создание условий успешной социализации и эффективной самореализации молодёжи Боготольского района; (развитие молодёжных общественных объединений, организация ресурсных площадок для реализации молодёжной политики на территории Боготольского района);</w:t>
      </w:r>
    </w:p>
    <w:p w14:paraId="64A6AA27" w14:textId="77777777" w:rsidR="005A1500" w:rsidRPr="00484E57" w:rsidRDefault="005A1500" w:rsidP="005A1500">
      <w:pPr>
        <w:pStyle w:val="aff4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- создание условий для дальнейшего развития и совершенствования системы патриотического воспитания молодёжи Боготольского района (осуществление добровольческой деятельности, вовлечение в социальную практику, совершенствующую основные направления патриотического воспитания и повышение уровня социальной активности молодёжи).</w:t>
      </w:r>
    </w:p>
    <w:p w14:paraId="68DA81CB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lastRenderedPageBreak/>
        <w:t>Решение указанных задач обеспечивается через систему мероприятий, предусмотренных в подпрограммах Программы.</w:t>
      </w:r>
    </w:p>
    <w:p w14:paraId="21B22A9B" w14:textId="77777777" w:rsidR="005A1500" w:rsidRPr="00484E57" w:rsidRDefault="005A1500" w:rsidP="005A1500">
      <w:pPr>
        <w:widowControl w:val="0"/>
        <w:autoSpaceDE w:val="0"/>
        <w:ind w:firstLine="851"/>
        <w:rPr>
          <w:rFonts w:ascii="Arial" w:hAnsi="Arial" w:cs="Arial"/>
        </w:rPr>
      </w:pPr>
    </w:p>
    <w:p w14:paraId="4B193853" w14:textId="77777777" w:rsidR="005A1500" w:rsidRPr="00484E57" w:rsidRDefault="005A1500" w:rsidP="005A1500">
      <w:pPr>
        <w:pStyle w:val="aff4"/>
        <w:tabs>
          <w:tab w:val="left" w:pos="284"/>
        </w:tabs>
        <w:autoSpaceDE w:val="0"/>
        <w:autoSpaceDN w:val="0"/>
        <w:adjustRightInd w:val="0"/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84E57">
        <w:rPr>
          <w:rFonts w:ascii="Arial" w:hAnsi="Arial" w:cs="Arial"/>
          <w:b/>
          <w:sz w:val="24"/>
          <w:szCs w:val="24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 – экономическое развитие в сфере молодежной политики Боготольского района, экономики, степени реализации других общественно значимых интересов</w:t>
      </w:r>
    </w:p>
    <w:p w14:paraId="2192B4F3" w14:textId="77777777" w:rsidR="005A1500" w:rsidRPr="00484E57" w:rsidRDefault="005A1500" w:rsidP="005A1500">
      <w:pPr>
        <w:pStyle w:val="aff4"/>
        <w:tabs>
          <w:tab w:val="left" w:pos="284"/>
        </w:tabs>
        <w:autoSpaceDE w:val="0"/>
        <w:autoSpaceDN w:val="0"/>
        <w:adjustRightInd w:val="0"/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4349E3B" w14:textId="77777777" w:rsidR="005A1500" w:rsidRPr="00484E57" w:rsidRDefault="005A1500" w:rsidP="005A1500">
      <w:pPr>
        <w:pStyle w:val="19"/>
        <w:tabs>
          <w:tab w:val="left" w:pos="0"/>
        </w:tabs>
        <w:ind w:firstLine="709"/>
        <w:rPr>
          <w:rFonts w:ascii="Arial" w:hAnsi="Arial" w:cs="Arial"/>
          <w:sz w:val="24"/>
          <w:szCs w:val="24"/>
          <w:lang w:eastAsia="ru-RU"/>
        </w:rPr>
      </w:pPr>
      <w:r w:rsidRPr="00484E57">
        <w:rPr>
          <w:rFonts w:ascii="Arial" w:hAnsi="Arial" w:cs="Arial"/>
          <w:sz w:val="24"/>
          <w:szCs w:val="24"/>
          <w:lang w:eastAsia="ru-RU"/>
        </w:rPr>
        <w:t>Своевременная и в полном объеме реализация Программы позволит:</w:t>
      </w:r>
    </w:p>
    <w:p w14:paraId="41A6E9A4" w14:textId="77777777" w:rsidR="005A1500" w:rsidRPr="00484E57" w:rsidRDefault="005A1500" w:rsidP="005A1500">
      <w:pPr>
        <w:widowControl w:val="0"/>
        <w:spacing w:line="100" w:lineRule="atLeast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увеличить количество молодых граждан, проживающих в Боготольском районе, вовлеченных в реализацию социально-экономических проектов;</w:t>
      </w:r>
    </w:p>
    <w:p w14:paraId="3B5E18DD" w14:textId="009073A1" w:rsidR="005A1500" w:rsidRPr="00484E57" w:rsidRDefault="005A1500" w:rsidP="005A1500">
      <w:pPr>
        <w:widowControl w:val="0"/>
        <w:spacing w:line="100" w:lineRule="atLeast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увеличить количество молодых граждан, проживающих в Боготольском районе, вовлеченных в краеведческо-патриотическую, добровольческую деятельность.</w:t>
      </w:r>
    </w:p>
    <w:p w14:paraId="23EC996C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  <w:color w:val="000000"/>
        </w:rPr>
        <w:t xml:space="preserve">Реализация </w:t>
      </w:r>
      <w:r w:rsidRPr="00484E57">
        <w:rPr>
          <w:rFonts w:ascii="Arial" w:hAnsi="Arial" w:cs="Arial"/>
          <w:lang w:eastAsia="ru-RU"/>
        </w:rPr>
        <w:t xml:space="preserve">Программы будет способствовать </w:t>
      </w:r>
      <w:r w:rsidRPr="00484E57">
        <w:rPr>
          <w:rFonts w:ascii="Arial" w:hAnsi="Arial" w:cs="Arial"/>
        </w:rPr>
        <w:t>повышению гражданской активности молодежи в решении задач социально-экономического развития Боготольского района.</w:t>
      </w:r>
    </w:p>
    <w:p w14:paraId="46C6947C" w14:textId="77777777" w:rsidR="005A1500" w:rsidRPr="00484E57" w:rsidRDefault="005A1500" w:rsidP="005A1500">
      <w:pPr>
        <w:pStyle w:val="19"/>
        <w:tabs>
          <w:tab w:val="left" w:pos="0"/>
        </w:tabs>
        <w:ind w:firstLine="709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Перечень целевых показателей Программы с указанием планируемых к достижению значений в результате реализации с расшифровкой плановых значений по годам ее реализации</w:t>
      </w:r>
      <w:r w:rsidRPr="00484E57">
        <w:rPr>
          <w:rFonts w:ascii="Arial" w:hAnsi="Arial" w:cs="Arial"/>
          <w:color w:val="000000"/>
          <w:sz w:val="24"/>
          <w:szCs w:val="24"/>
        </w:rPr>
        <w:t xml:space="preserve">, значения целевых показателей на долгосрочный период </w:t>
      </w:r>
      <w:r w:rsidRPr="00484E57">
        <w:rPr>
          <w:rFonts w:ascii="Arial" w:hAnsi="Arial" w:cs="Arial"/>
          <w:sz w:val="24"/>
          <w:szCs w:val="24"/>
        </w:rPr>
        <w:t>представлены в приложении № 1 к Паспорту Программы.</w:t>
      </w:r>
    </w:p>
    <w:p w14:paraId="4B3B2121" w14:textId="77777777" w:rsidR="005A1500" w:rsidRPr="00484E57" w:rsidRDefault="005A1500" w:rsidP="005A1500">
      <w:pPr>
        <w:ind w:firstLine="851"/>
        <w:rPr>
          <w:rFonts w:ascii="Arial" w:hAnsi="Arial" w:cs="Arial"/>
        </w:rPr>
      </w:pPr>
    </w:p>
    <w:p w14:paraId="3672BECA" w14:textId="77777777" w:rsidR="005A1500" w:rsidRPr="00484E57" w:rsidRDefault="005A1500" w:rsidP="005A1500">
      <w:pPr>
        <w:pStyle w:val="aff4"/>
        <w:tabs>
          <w:tab w:val="left" w:pos="284"/>
        </w:tabs>
        <w:autoSpaceDE w:val="0"/>
        <w:autoSpaceDN w:val="0"/>
        <w:adjustRightInd w:val="0"/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84E57">
        <w:rPr>
          <w:rFonts w:ascii="Arial" w:hAnsi="Arial" w:cs="Arial"/>
          <w:b/>
          <w:sz w:val="24"/>
          <w:szCs w:val="24"/>
        </w:rPr>
        <w:t>5.</w:t>
      </w:r>
      <w:r w:rsidRPr="00484E57">
        <w:rPr>
          <w:rFonts w:ascii="Arial" w:hAnsi="Arial" w:cs="Arial"/>
          <w:spacing w:val="-4"/>
        </w:rPr>
        <w:t xml:space="preserve"> </w:t>
      </w:r>
      <w:r w:rsidRPr="00484E57">
        <w:rPr>
          <w:rFonts w:ascii="Arial" w:hAnsi="Arial" w:cs="Arial"/>
          <w:b/>
          <w:spacing w:val="-4"/>
          <w:sz w:val="24"/>
          <w:szCs w:val="24"/>
        </w:rPr>
        <w:t>Информация по подпрограммам муниципальной программы, отдельным мероприятиям муниципальной программы</w:t>
      </w:r>
    </w:p>
    <w:p w14:paraId="6B0E1004" w14:textId="77777777" w:rsidR="005A1500" w:rsidRPr="00484E57" w:rsidRDefault="005A1500" w:rsidP="005A1500">
      <w:pPr>
        <w:pStyle w:val="aff4"/>
        <w:tabs>
          <w:tab w:val="left" w:pos="284"/>
        </w:tabs>
        <w:autoSpaceDE w:val="0"/>
        <w:autoSpaceDN w:val="0"/>
        <w:adjustRightInd w:val="0"/>
        <w:ind w:left="0" w:firstLine="851"/>
        <w:rPr>
          <w:rFonts w:ascii="Arial" w:hAnsi="Arial" w:cs="Arial"/>
          <w:sz w:val="24"/>
          <w:szCs w:val="24"/>
        </w:rPr>
      </w:pPr>
    </w:p>
    <w:p w14:paraId="158951FB" w14:textId="77777777" w:rsidR="005A1500" w:rsidRPr="00484E57" w:rsidRDefault="005A1500" w:rsidP="005A1500">
      <w:pPr>
        <w:snapToGri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Программа включает 2 подпрограммы, реализация мероприятий которых в комплексе призвана обеспечить достижение цели и решение программных задач.</w:t>
      </w:r>
    </w:p>
    <w:p w14:paraId="501ACCA5" w14:textId="77777777" w:rsidR="005A1500" w:rsidRPr="00484E57" w:rsidRDefault="005A1500" w:rsidP="005A1500">
      <w:pPr>
        <w:snapToGrid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  <w:lang w:eastAsia="ru-RU"/>
        </w:rPr>
        <w:t>Подпрограмма 1.</w:t>
      </w:r>
      <w:r w:rsidRPr="00484E57">
        <w:rPr>
          <w:rFonts w:ascii="Arial" w:hAnsi="Arial" w:cs="Arial"/>
        </w:rPr>
        <w:t xml:space="preserve"> «Вовлечение молодёжи Боготольского района в социальную практику».</w:t>
      </w:r>
    </w:p>
    <w:p w14:paraId="2F29B434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Цель: </w:t>
      </w:r>
    </w:p>
    <w:p w14:paraId="6DF2F5B2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- создание условий успешной социализации и эффективной самореализации молодежи Боготольского района.</w:t>
      </w:r>
    </w:p>
    <w:p w14:paraId="1CC8A075" w14:textId="77777777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Задачи:</w:t>
      </w:r>
    </w:p>
    <w:p w14:paraId="57C06678" w14:textId="77777777" w:rsidR="005A1500" w:rsidRPr="00484E57" w:rsidRDefault="005A1500" w:rsidP="005A1500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 xml:space="preserve">1.Поддержка талантливой и одаренной молодёжи, развитие молодёжного творчества; </w:t>
      </w:r>
    </w:p>
    <w:p w14:paraId="158BFCA5" w14:textId="7DE2557F" w:rsidR="005A1500" w:rsidRPr="00484E57" w:rsidRDefault="005A1500" w:rsidP="003A069A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 xml:space="preserve">2. Летний отдых, занятость и трудоустройство молодежи; </w:t>
      </w:r>
    </w:p>
    <w:p w14:paraId="3667FBE4" w14:textId="127953BC" w:rsidR="005A1500" w:rsidRPr="00484E57" w:rsidRDefault="003A069A" w:rsidP="005A1500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3</w:t>
      </w:r>
      <w:r w:rsidR="005A1500" w:rsidRPr="00484E57">
        <w:rPr>
          <w:rFonts w:ascii="Arial" w:hAnsi="Arial" w:cs="Arial"/>
          <w:color w:val="000000" w:themeColor="text1"/>
        </w:rPr>
        <w:t>. Поддержка инициативных групп молодёжи;</w:t>
      </w:r>
    </w:p>
    <w:p w14:paraId="4E372B46" w14:textId="0DEE05D7" w:rsidR="005A1500" w:rsidRPr="00484E57" w:rsidRDefault="003A069A" w:rsidP="005A1500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4</w:t>
      </w:r>
      <w:r w:rsidR="005A1500" w:rsidRPr="00484E57">
        <w:rPr>
          <w:rFonts w:ascii="Arial" w:hAnsi="Arial" w:cs="Arial"/>
          <w:color w:val="000000" w:themeColor="text1"/>
        </w:rPr>
        <w:t>. Обеспечение реализации программных мероприятий.</w:t>
      </w:r>
    </w:p>
    <w:p w14:paraId="35840747" w14:textId="77777777" w:rsidR="005A1500" w:rsidRPr="00484E57" w:rsidRDefault="005A1500" w:rsidP="005A1500">
      <w:pPr>
        <w:autoSpaceDE w:val="0"/>
        <w:autoSpaceDN w:val="0"/>
        <w:ind w:firstLine="567"/>
        <w:rPr>
          <w:rFonts w:ascii="Arial" w:eastAsia="Calibri" w:hAnsi="Arial" w:cs="Arial"/>
          <w:color w:val="000000" w:themeColor="text1"/>
          <w:lang w:eastAsia="en-US"/>
        </w:rPr>
      </w:pPr>
      <w:r w:rsidRPr="00484E57">
        <w:rPr>
          <w:rFonts w:ascii="Arial" w:hAnsi="Arial" w:cs="Arial"/>
          <w:color w:val="000000" w:themeColor="text1"/>
        </w:rPr>
        <w:t xml:space="preserve">Для решения этих задач создан молодежный центр, основные направления деятельности центра основываются на 4 флагманских программах </w:t>
      </w:r>
      <w:r w:rsidRPr="00484E57">
        <w:rPr>
          <w:rFonts w:ascii="Arial" w:eastAsia="Calibri" w:hAnsi="Arial" w:cs="Arial"/>
          <w:color w:val="000000" w:themeColor="text1"/>
          <w:lang w:eastAsia="en-US"/>
        </w:rPr>
        <w:t>(«Мы вместе», «Мы создаем», «Мы гордимся», «Мы профессионалы»)</w:t>
      </w:r>
      <w:r w:rsidRPr="00484E57">
        <w:rPr>
          <w:rFonts w:ascii="Arial" w:hAnsi="Arial" w:cs="Arial"/>
          <w:color w:val="000000" w:themeColor="text1"/>
        </w:rPr>
        <w:t xml:space="preserve"> и инфраструктурных проектах молодежной политики Красноярского края:</w:t>
      </w:r>
    </w:p>
    <w:p w14:paraId="25180962" w14:textId="68DFBCD4" w:rsidR="005A1500" w:rsidRPr="00484E57" w:rsidRDefault="00FB36D6" w:rsidP="00FB36D6">
      <w:pPr>
        <w:ind w:firstLine="567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5A1500" w:rsidRPr="00484E57">
        <w:rPr>
          <w:rFonts w:ascii="Arial" w:hAnsi="Arial" w:cs="Arial"/>
          <w:color w:val="000000" w:themeColor="text1"/>
        </w:rPr>
        <w:t>1. Трудовые отряды старшеклассников.</w:t>
      </w:r>
    </w:p>
    <w:p w14:paraId="262CBF3B" w14:textId="5BB5CF54" w:rsidR="005A1500" w:rsidRPr="00484E57" w:rsidRDefault="005A1500" w:rsidP="005A1500">
      <w:pPr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 xml:space="preserve">        </w:t>
      </w:r>
      <w:r w:rsidR="00FB36D6">
        <w:rPr>
          <w:rFonts w:ascii="Arial" w:hAnsi="Arial" w:cs="Arial"/>
          <w:color w:val="000000" w:themeColor="text1"/>
        </w:rPr>
        <w:t xml:space="preserve"> </w:t>
      </w:r>
      <w:r w:rsidRPr="00484E57">
        <w:rPr>
          <w:rFonts w:ascii="Arial" w:hAnsi="Arial" w:cs="Arial"/>
          <w:color w:val="000000" w:themeColor="text1"/>
        </w:rPr>
        <w:t xml:space="preserve"> 2. Территория Красноярский край.</w:t>
      </w:r>
      <w:r w:rsidR="00FB36D6">
        <w:rPr>
          <w:rFonts w:ascii="Arial" w:hAnsi="Arial" w:cs="Arial"/>
          <w:color w:val="000000" w:themeColor="text1"/>
        </w:rPr>
        <w:t xml:space="preserve"> </w:t>
      </w:r>
    </w:p>
    <w:p w14:paraId="1DB110FA" w14:textId="340C6CC7" w:rsidR="005A1500" w:rsidRPr="00484E57" w:rsidRDefault="005A1500" w:rsidP="005A1500">
      <w:pPr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 xml:space="preserve">        </w:t>
      </w:r>
      <w:r w:rsidR="00FB36D6">
        <w:rPr>
          <w:rFonts w:ascii="Arial" w:hAnsi="Arial" w:cs="Arial"/>
          <w:color w:val="000000" w:themeColor="text1"/>
        </w:rPr>
        <w:t xml:space="preserve"> </w:t>
      </w:r>
      <w:r w:rsidRPr="00484E57">
        <w:rPr>
          <w:rFonts w:ascii="Arial" w:hAnsi="Arial" w:cs="Arial"/>
          <w:color w:val="000000" w:themeColor="text1"/>
        </w:rPr>
        <w:t xml:space="preserve"> 3. Территория инициативной молодежи "Бирюса".</w:t>
      </w:r>
    </w:p>
    <w:p w14:paraId="2CE518CB" w14:textId="0501E074" w:rsidR="005A1500" w:rsidRPr="00484E57" w:rsidRDefault="005A1500" w:rsidP="005A1500">
      <w:pPr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 xml:space="preserve">         </w:t>
      </w:r>
      <w:r w:rsidR="00FB36D6">
        <w:rPr>
          <w:rFonts w:ascii="Arial" w:hAnsi="Arial" w:cs="Arial"/>
          <w:color w:val="000000" w:themeColor="text1"/>
        </w:rPr>
        <w:t xml:space="preserve"> </w:t>
      </w:r>
      <w:r w:rsidRPr="00484E57">
        <w:rPr>
          <w:rFonts w:ascii="Arial" w:hAnsi="Arial" w:cs="Arial"/>
          <w:color w:val="000000" w:themeColor="text1"/>
        </w:rPr>
        <w:t>4. ТИМ "Юниор".</w:t>
      </w:r>
    </w:p>
    <w:p w14:paraId="6BF4F2A5" w14:textId="77777777" w:rsidR="005A1500" w:rsidRPr="00484E57" w:rsidRDefault="005A1500" w:rsidP="00FB36D6">
      <w:pPr>
        <w:ind w:firstLine="708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5. Региональный инфраструктурный проект «Новый фарватер».</w:t>
      </w:r>
    </w:p>
    <w:p w14:paraId="2F0D880C" w14:textId="77777777" w:rsidR="005A1500" w:rsidRPr="00484E57" w:rsidRDefault="005A1500" w:rsidP="005A1500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Ежегодно молодежному центру предоставляется субсидия из средств краевого бюджета и бюджета Боготольского района на обеспечение деятельности учреждения: проведение мероприятий в области молодежной политики, оказание муниципальному молодежному центру услуг по повышению квалификации сотрудников, проведение ремонтов, закупку оборудования и оргтехники.</w:t>
      </w:r>
    </w:p>
    <w:p w14:paraId="3529019D" w14:textId="418AD6C8" w:rsidR="005A1500" w:rsidRPr="00484E57" w:rsidRDefault="005A1500" w:rsidP="005A1500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lastRenderedPageBreak/>
        <w:t>Одной из основных услуг, оказываемых МБУ МЦ "Факел"</w:t>
      </w:r>
      <w:r w:rsidR="000D6C28">
        <w:rPr>
          <w:rFonts w:ascii="Arial" w:hAnsi="Arial" w:cs="Arial"/>
          <w:color w:val="000000" w:themeColor="text1"/>
        </w:rPr>
        <w:t xml:space="preserve"> Боготольского района</w:t>
      </w:r>
      <w:r w:rsidRPr="00484E57">
        <w:rPr>
          <w:rFonts w:ascii="Arial" w:hAnsi="Arial" w:cs="Arial"/>
          <w:color w:val="000000" w:themeColor="text1"/>
        </w:rPr>
        <w:t>, является организация временных рабочих мест для подростков. Реализация мероприятий по трудовому воспитанию несовершеннолетних содействует формированию социальной активности подростков в возрасте от 14 до 18 лет в каникулярное время через включение в трудовую деятельность.</w:t>
      </w:r>
    </w:p>
    <w:p w14:paraId="012FA1EE" w14:textId="1A8C5FBD" w:rsidR="005A1500" w:rsidRPr="001B6027" w:rsidRDefault="005A1500" w:rsidP="00693898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В 202</w:t>
      </w:r>
      <w:r w:rsidR="00651CBF">
        <w:rPr>
          <w:rFonts w:ascii="Arial" w:hAnsi="Arial" w:cs="Arial"/>
          <w:color w:val="000000" w:themeColor="text1"/>
        </w:rPr>
        <w:t>4</w:t>
      </w:r>
      <w:r w:rsidRPr="00484E57">
        <w:rPr>
          <w:rFonts w:ascii="Arial" w:hAnsi="Arial" w:cs="Arial"/>
          <w:color w:val="000000" w:themeColor="text1"/>
        </w:rPr>
        <w:t xml:space="preserve"> году за счет бюджета Боготольского района было трудоустроено 54 подростка, за счет краевых средств было трудоустроено </w:t>
      </w:r>
      <w:r w:rsidR="000C2F52">
        <w:rPr>
          <w:rFonts w:ascii="Arial" w:hAnsi="Arial" w:cs="Arial"/>
          <w:color w:val="000000" w:themeColor="text1"/>
        </w:rPr>
        <w:t>59</w:t>
      </w:r>
      <w:r w:rsidRPr="00484E57">
        <w:rPr>
          <w:rFonts w:ascii="Arial" w:hAnsi="Arial" w:cs="Arial"/>
          <w:color w:val="000000" w:themeColor="text1"/>
        </w:rPr>
        <w:t xml:space="preserve"> подростков. Направления работы трудовых отрядов старшеклассников (далее - ТОС) </w:t>
      </w:r>
      <w:r w:rsidRPr="001B6027">
        <w:rPr>
          <w:rFonts w:ascii="Arial" w:hAnsi="Arial" w:cs="Arial"/>
          <w:color w:val="000000" w:themeColor="text1"/>
        </w:rPr>
        <w:t>флагманская программа «Мы профессионалы».</w:t>
      </w:r>
    </w:p>
    <w:p w14:paraId="331E09D2" w14:textId="780D76C2" w:rsidR="001B6027" w:rsidRPr="001B6027" w:rsidRDefault="001B6027" w:rsidP="001B6027">
      <w:pPr>
        <w:ind w:firstLine="709"/>
        <w:rPr>
          <w:rFonts w:ascii="Arial" w:hAnsi="Arial" w:cs="Arial"/>
          <w:color w:val="000000" w:themeColor="text1"/>
        </w:rPr>
      </w:pPr>
      <w:r w:rsidRPr="001B6027">
        <w:rPr>
          <w:rFonts w:ascii="Arial" w:hAnsi="Arial" w:cs="Arial"/>
          <w:color w:val="000000" w:themeColor="text1"/>
        </w:rPr>
        <w:t>Трудовые отряды старшеклассников создаются с целью трудового воспитания подростков, включающего в себя комплекс воспитательных, досуговых и профилактических мероприятий, предусматривающих привлечение подростков к трудовой деятельности.</w:t>
      </w:r>
    </w:p>
    <w:p w14:paraId="3791D64E" w14:textId="1EEA0269" w:rsidR="001B6027" w:rsidRPr="001B6027" w:rsidRDefault="001B6027" w:rsidP="001B6027">
      <w:pPr>
        <w:ind w:firstLine="709"/>
        <w:rPr>
          <w:rFonts w:ascii="Arial" w:hAnsi="Arial" w:cs="Arial"/>
          <w:color w:val="000000" w:themeColor="text1"/>
        </w:rPr>
      </w:pPr>
      <w:r w:rsidRPr="001B6027">
        <w:rPr>
          <w:rFonts w:ascii="Arial" w:hAnsi="Arial" w:cs="Arial"/>
          <w:color w:val="000000" w:themeColor="text1"/>
        </w:rPr>
        <w:t>Основными задачами организации трудового воспитания подростков является формирование трудовых навыков, привлечение подростков к трудовой деятельности, получению профессиональных навыков, профилактика негативных проявлений в молодежной среде, выполнение социально-значимых работ, пропаганда идеологии гражданского сотрудничества.</w:t>
      </w:r>
    </w:p>
    <w:p w14:paraId="1B63DC4A" w14:textId="4D17A38C" w:rsidR="005A1500" w:rsidRPr="001B6027" w:rsidRDefault="005A1500" w:rsidP="005A1500">
      <w:pPr>
        <w:ind w:firstLine="709"/>
        <w:rPr>
          <w:rFonts w:ascii="Arial" w:hAnsi="Arial" w:cs="Arial"/>
          <w:color w:val="000000" w:themeColor="text1"/>
        </w:rPr>
      </w:pPr>
      <w:r w:rsidRPr="001B6027">
        <w:rPr>
          <w:rFonts w:ascii="Arial" w:hAnsi="Arial" w:cs="Arial"/>
          <w:color w:val="000000" w:themeColor="text1"/>
        </w:rPr>
        <w:t xml:space="preserve">Трудовые отряды старшеклассников проводят </w:t>
      </w:r>
      <w:r w:rsidR="001B6027" w:rsidRPr="001B6027">
        <w:rPr>
          <w:rFonts w:ascii="Arial" w:hAnsi="Arial" w:cs="Arial"/>
          <w:color w:val="000000" w:themeColor="text1"/>
        </w:rPr>
        <w:t>уборку прилегающей территории от бытового и природного</w:t>
      </w:r>
      <w:r w:rsidRPr="001B6027">
        <w:rPr>
          <w:rFonts w:ascii="Arial" w:hAnsi="Arial" w:cs="Arial"/>
          <w:color w:val="000000" w:themeColor="text1"/>
        </w:rPr>
        <w:t xml:space="preserve"> мусора, </w:t>
      </w:r>
      <w:r w:rsidR="001B6027" w:rsidRPr="001B6027">
        <w:rPr>
          <w:rFonts w:ascii="Arial" w:hAnsi="Arial" w:cs="Arial"/>
          <w:color w:val="000000" w:themeColor="text1"/>
        </w:rPr>
        <w:t>полив и прополка цветочных клумб, покраска и ремонт малых архитектурных форм</w:t>
      </w:r>
      <w:r w:rsidRPr="001B6027">
        <w:rPr>
          <w:rFonts w:ascii="Arial" w:hAnsi="Arial" w:cs="Arial"/>
          <w:color w:val="000000" w:themeColor="text1"/>
        </w:rPr>
        <w:t>, пропаганде здорового образа жизни, проведение экологических акций, установку скворечников, сбор макулатуры.</w:t>
      </w:r>
    </w:p>
    <w:p w14:paraId="4EBAE039" w14:textId="31F30C82" w:rsidR="00B02ABB" w:rsidRPr="005C7776" w:rsidRDefault="005A1500" w:rsidP="005C7776">
      <w:pPr>
        <w:ind w:firstLine="709"/>
        <w:rPr>
          <w:rFonts w:ascii="Arial" w:hAnsi="Arial" w:cs="Arial"/>
          <w:color w:val="000000" w:themeColor="text1"/>
        </w:rPr>
      </w:pPr>
      <w:r w:rsidRPr="001B6027">
        <w:rPr>
          <w:rFonts w:ascii="Arial" w:hAnsi="Arial" w:cs="Arial"/>
          <w:color w:val="000000" w:themeColor="text1"/>
        </w:rPr>
        <w:t xml:space="preserve">Социальный эффект: удовлетворение культурных и эстетических потребностей широких слоев населения, нормализация экологической и санитарно-эпидемиологической обстановки в территориях района; улучшение состояния здоровья населения; формирование нравственной и гражданской ответственности </w:t>
      </w:r>
      <w:proofErr w:type="spellStart"/>
      <w:r w:rsidRPr="001B6027">
        <w:rPr>
          <w:rFonts w:ascii="Arial" w:hAnsi="Arial" w:cs="Arial"/>
          <w:color w:val="000000" w:themeColor="text1"/>
        </w:rPr>
        <w:t>ТОСовцев</w:t>
      </w:r>
      <w:proofErr w:type="spellEnd"/>
      <w:r w:rsidRPr="001B6027">
        <w:rPr>
          <w:rFonts w:ascii="Arial" w:hAnsi="Arial" w:cs="Arial"/>
          <w:color w:val="000000" w:themeColor="text1"/>
        </w:rPr>
        <w:t xml:space="preserve"> за экологическое состояние окружающей среды своего края, бережное отношение к природе, улучшение экологического образования и культуры подрастающего поколения.</w:t>
      </w:r>
    </w:p>
    <w:p w14:paraId="59E220D8" w14:textId="4A820AE8" w:rsidR="005A1500" w:rsidRPr="00484E57" w:rsidRDefault="005A1500" w:rsidP="005A1500">
      <w:pPr>
        <w:ind w:firstLine="709"/>
        <w:rPr>
          <w:rFonts w:ascii="Arial" w:hAnsi="Arial" w:cs="Arial"/>
          <w:color w:val="000000" w:themeColor="text1"/>
        </w:rPr>
      </w:pPr>
      <w:r w:rsidRPr="000D6C28">
        <w:rPr>
          <w:rFonts w:ascii="Arial" w:hAnsi="Arial" w:cs="Arial"/>
        </w:rPr>
        <w:t xml:space="preserve">Молодежь Боготольского района </w:t>
      </w:r>
      <w:r w:rsidRPr="00484E57">
        <w:rPr>
          <w:rFonts w:ascii="Arial" w:hAnsi="Arial" w:cs="Arial"/>
          <w:color w:val="000000" w:themeColor="text1"/>
        </w:rPr>
        <w:t xml:space="preserve">принимает участие в региональном этапе краевого инфраструктурного проекта "Новый фарватер", который проводится в рамках </w:t>
      </w:r>
      <w:r w:rsidR="000D6C28">
        <w:rPr>
          <w:rFonts w:ascii="Arial" w:hAnsi="Arial" w:cs="Arial"/>
          <w:color w:val="000000" w:themeColor="text1"/>
        </w:rPr>
        <w:t xml:space="preserve">реализации Федерального закона от 30.12.2020 № 489-ФЗ «О молодежной политике в Российской Федерации», Распоряжения Правительства Российской Федерации от 17.08.2024 № 2233-р «Об утверждении </w:t>
      </w:r>
      <w:r w:rsidRPr="00484E57">
        <w:rPr>
          <w:rFonts w:ascii="Arial" w:hAnsi="Arial" w:cs="Arial"/>
          <w:color w:val="000000" w:themeColor="text1"/>
        </w:rPr>
        <w:t xml:space="preserve">Стратегии </w:t>
      </w:r>
      <w:r w:rsidR="000D6C28">
        <w:rPr>
          <w:rFonts w:ascii="Arial" w:hAnsi="Arial" w:cs="Arial"/>
          <w:color w:val="000000" w:themeColor="text1"/>
        </w:rPr>
        <w:t>реализации</w:t>
      </w:r>
      <w:r w:rsidRPr="00484E57">
        <w:rPr>
          <w:rFonts w:ascii="Arial" w:hAnsi="Arial" w:cs="Arial"/>
          <w:color w:val="000000" w:themeColor="text1"/>
        </w:rPr>
        <w:t xml:space="preserve"> молодежной политики в Российской Федерации</w:t>
      </w:r>
      <w:r w:rsidR="000D6C28">
        <w:rPr>
          <w:rFonts w:ascii="Arial" w:hAnsi="Arial" w:cs="Arial"/>
          <w:color w:val="000000" w:themeColor="text1"/>
        </w:rPr>
        <w:t xml:space="preserve"> на период до 2030 года»</w:t>
      </w:r>
      <w:r w:rsidRPr="00484E57">
        <w:rPr>
          <w:rFonts w:ascii="Arial" w:hAnsi="Arial" w:cs="Arial"/>
          <w:color w:val="000000" w:themeColor="text1"/>
        </w:rPr>
        <w:t xml:space="preserve"> и </w:t>
      </w:r>
      <w:bookmarkStart w:id="1" w:name="_Hlk179811827"/>
      <w:r w:rsidRPr="00484E57">
        <w:rPr>
          <w:rFonts w:ascii="Arial" w:hAnsi="Arial" w:cs="Arial"/>
          <w:color w:val="000000" w:themeColor="text1"/>
        </w:rPr>
        <w:t>Закона Красноярского края от 08.</w:t>
      </w:r>
      <w:r w:rsidR="000D6C28">
        <w:rPr>
          <w:rFonts w:ascii="Arial" w:hAnsi="Arial" w:cs="Arial"/>
          <w:color w:val="000000" w:themeColor="text1"/>
        </w:rPr>
        <w:t>12.2006</w:t>
      </w:r>
      <w:r w:rsidRPr="00484E57">
        <w:rPr>
          <w:rFonts w:ascii="Arial" w:hAnsi="Arial" w:cs="Arial"/>
          <w:color w:val="000000" w:themeColor="text1"/>
        </w:rPr>
        <w:t xml:space="preserve"> №</w:t>
      </w:r>
      <w:r w:rsidR="000D6C28">
        <w:rPr>
          <w:rFonts w:ascii="Arial" w:hAnsi="Arial" w:cs="Arial"/>
          <w:color w:val="000000" w:themeColor="text1"/>
        </w:rPr>
        <w:t>20-5445</w:t>
      </w:r>
      <w:r w:rsidRPr="00484E57">
        <w:rPr>
          <w:rFonts w:ascii="Arial" w:hAnsi="Arial" w:cs="Arial"/>
          <w:color w:val="000000" w:themeColor="text1"/>
        </w:rPr>
        <w:t xml:space="preserve"> «О</w:t>
      </w:r>
      <w:r w:rsidR="000D6C28">
        <w:rPr>
          <w:rFonts w:ascii="Arial" w:hAnsi="Arial" w:cs="Arial"/>
          <w:color w:val="000000" w:themeColor="text1"/>
        </w:rPr>
        <w:t xml:space="preserve"> </w:t>
      </w:r>
      <w:r w:rsidRPr="00484E57">
        <w:rPr>
          <w:rFonts w:ascii="Arial" w:hAnsi="Arial" w:cs="Arial"/>
          <w:color w:val="000000" w:themeColor="text1"/>
        </w:rPr>
        <w:t xml:space="preserve">молодежной политике </w:t>
      </w:r>
      <w:r w:rsidR="000D6C28">
        <w:rPr>
          <w:rFonts w:ascii="Arial" w:hAnsi="Arial" w:cs="Arial"/>
          <w:color w:val="000000" w:themeColor="text1"/>
        </w:rPr>
        <w:t xml:space="preserve">в </w:t>
      </w:r>
      <w:r w:rsidRPr="00484E57">
        <w:rPr>
          <w:rFonts w:ascii="Arial" w:hAnsi="Arial" w:cs="Arial"/>
          <w:color w:val="000000" w:themeColor="text1"/>
        </w:rPr>
        <w:t>Красноярско</w:t>
      </w:r>
      <w:r w:rsidR="000D6C28">
        <w:rPr>
          <w:rFonts w:ascii="Arial" w:hAnsi="Arial" w:cs="Arial"/>
          <w:color w:val="000000" w:themeColor="text1"/>
        </w:rPr>
        <w:t>м</w:t>
      </w:r>
      <w:r w:rsidRPr="00484E57">
        <w:rPr>
          <w:rFonts w:ascii="Arial" w:hAnsi="Arial" w:cs="Arial"/>
          <w:color w:val="000000" w:themeColor="text1"/>
        </w:rPr>
        <w:t xml:space="preserve"> кра</w:t>
      </w:r>
      <w:r w:rsidR="000D6C28">
        <w:rPr>
          <w:rFonts w:ascii="Arial" w:hAnsi="Arial" w:cs="Arial"/>
          <w:color w:val="000000" w:themeColor="text1"/>
        </w:rPr>
        <w:t>е</w:t>
      </w:r>
      <w:r w:rsidRPr="00484E57">
        <w:rPr>
          <w:rFonts w:ascii="Arial" w:hAnsi="Arial" w:cs="Arial"/>
          <w:color w:val="000000" w:themeColor="text1"/>
        </w:rPr>
        <w:t>».</w:t>
      </w:r>
    </w:p>
    <w:bookmarkEnd w:id="1"/>
    <w:p w14:paraId="5312E21F" w14:textId="0E644602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Целью участия в проекте является развитие приоритетных направлений муниципальной молодежной политики, реализуемой отделом культуры, молодежной политики и спорта администрации Боготольского района и МБУ МЦ «Факел"</w:t>
      </w:r>
      <w:r w:rsidR="00651CBF">
        <w:rPr>
          <w:rFonts w:ascii="Arial" w:hAnsi="Arial" w:cs="Arial"/>
          <w:color w:val="000000" w:themeColor="text1"/>
        </w:rPr>
        <w:t xml:space="preserve"> Боготольского района</w:t>
      </w:r>
      <w:r w:rsidRPr="00484E57">
        <w:rPr>
          <w:rFonts w:ascii="Arial" w:hAnsi="Arial" w:cs="Arial"/>
          <w:color w:val="000000" w:themeColor="text1"/>
        </w:rPr>
        <w:t xml:space="preserve">, мониторинг и анализ муниципальной молодежной политики, презентация достижений, поддержка и продвижение талантливой молодежи. </w:t>
      </w:r>
    </w:p>
    <w:p w14:paraId="6EB0E969" w14:textId="792BE378" w:rsidR="005A1500" w:rsidRPr="00484E57" w:rsidRDefault="00AA3A87" w:rsidP="00AF7414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Перечень и значения показателей результативности подпрограммы</w:t>
      </w:r>
      <w:r w:rsidR="00B81141" w:rsidRPr="00484E57">
        <w:rPr>
          <w:rFonts w:ascii="Arial" w:hAnsi="Arial" w:cs="Arial"/>
          <w:color w:val="000000" w:themeColor="text1"/>
        </w:rPr>
        <w:t xml:space="preserve"> </w:t>
      </w:r>
      <w:r w:rsidRPr="00484E57">
        <w:rPr>
          <w:rFonts w:ascii="Arial" w:hAnsi="Arial" w:cs="Arial"/>
          <w:color w:val="000000" w:themeColor="text1"/>
        </w:rPr>
        <w:t>«Вовлечение молодёжи Боготольского района в социальную практику»</w:t>
      </w:r>
      <w:r w:rsidR="00B81141" w:rsidRPr="00484E57">
        <w:rPr>
          <w:rFonts w:ascii="Arial" w:hAnsi="Arial" w:cs="Arial"/>
          <w:color w:val="000000" w:themeColor="text1"/>
        </w:rPr>
        <w:t xml:space="preserve"> приведены в приложении № 1 к Программе.</w:t>
      </w:r>
    </w:p>
    <w:p w14:paraId="13F7475A" w14:textId="77777777" w:rsidR="005A1500" w:rsidRPr="00484E57" w:rsidRDefault="005A1500" w:rsidP="005A1500">
      <w:pPr>
        <w:snapToGrid w:val="0"/>
        <w:ind w:firstLine="709"/>
        <w:rPr>
          <w:rFonts w:ascii="Arial" w:hAnsi="Arial" w:cs="Arial"/>
          <w:color w:val="000000" w:themeColor="text1"/>
          <w:lang w:eastAsia="ru-RU"/>
        </w:rPr>
      </w:pPr>
      <w:r w:rsidRPr="00484E57">
        <w:rPr>
          <w:rFonts w:ascii="Arial" w:hAnsi="Arial" w:cs="Arial"/>
          <w:color w:val="000000" w:themeColor="text1"/>
          <w:lang w:eastAsia="ru-RU"/>
        </w:rPr>
        <w:t>Подпрограмма 2. «</w:t>
      </w:r>
      <w:r w:rsidRPr="00484E57">
        <w:rPr>
          <w:rFonts w:ascii="Arial" w:hAnsi="Arial" w:cs="Arial"/>
          <w:color w:val="000000" w:themeColor="text1"/>
        </w:rPr>
        <w:t>Патриотическое воспитание молодёжи Боготольского района»</w:t>
      </w:r>
      <w:r w:rsidRPr="00484E57">
        <w:rPr>
          <w:rFonts w:ascii="Arial" w:hAnsi="Arial" w:cs="Arial"/>
          <w:color w:val="000000" w:themeColor="text1"/>
          <w:lang w:eastAsia="ru-RU"/>
        </w:rPr>
        <w:t>.</w:t>
      </w:r>
    </w:p>
    <w:p w14:paraId="1078F1E2" w14:textId="77777777" w:rsidR="005A1500" w:rsidRPr="00484E57" w:rsidRDefault="005A1500" w:rsidP="005A1500">
      <w:pPr>
        <w:ind w:firstLine="709"/>
        <w:contextualSpacing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Цель:</w:t>
      </w:r>
    </w:p>
    <w:p w14:paraId="0AE428B2" w14:textId="77777777" w:rsidR="005A1500" w:rsidRPr="00484E57" w:rsidRDefault="005A1500" w:rsidP="005A1500">
      <w:pPr>
        <w:ind w:firstLine="709"/>
        <w:contextualSpacing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 - создание условий для дальнейшего развития и совершенствования системы патриотического воспитания молодежи Боготольского района.</w:t>
      </w:r>
    </w:p>
    <w:p w14:paraId="6DF9F3FA" w14:textId="77777777" w:rsidR="005A1500" w:rsidRPr="00484E57" w:rsidRDefault="005A1500" w:rsidP="005A1500">
      <w:pPr>
        <w:pStyle w:val="aff4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Задачи:</w:t>
      </w:r>
    </w:p>
    <w:p w14:paraId="2911AA51" w14:textId="77777777" w:rsidR="005A1500" w:rsidRPr="00484E57" w:rsidRDefault="005A1500" w:rsidP="005A1500">
      <w:pPr>
        <w:pStyle w:val="aff4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- осуществление добровольческой деятельности;</w:t>
      </w:r>
    </w:p>
    <w:p w14:paraId="25BFBFDE" w14:textId="77777777" w:rsidR="005A1500" w:rsidRPr="00484E57" w:rsidRDefault="005A1500" w:rsidP="005A1500">
      <w:pPr>
        <w:snapToGrid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lastRenderedPageBreak/>
        <w:t>- вовлечение молодежи Боготольского района в социальную практику, совершенствующую основные направления патриотического воспитания и повышение уровня социальной активности молодёжи Боготольского района.</w:t>
      </w:r>
    </w:p>
    <w:p w14:paraId="39239887" w14:textId="77777777" w:rsidR="00AF7414" w:rsidRPr="00484E57" w:rsidRDefault="00AF7414" w:rsidP="00AF7414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  <w:lang w:eastAsia="ru-RU"/>
        </w:rPr>
        <w:t xml:space="preserve">Перечень и значения показателей результативности подпрограммы «Патриотическое воспитание молодежи Боготольского района» </w:t>
      </w:r>
      <w:r w:rsidRPr="00484E57">
        <w:rPr>
          <w:rFonts w:ascii="Arial" w:hAnsi="Arial" w:cs="Arial"/>
        </w:rPr>
        <w:t>приведены в приложении № 1 к Программе.</w:t>
      </w:r>
    </w:p>
    <w:p w14:paraId="723E8A94" w14:textId="77777777" w:rsidR="005A1500" w:rsidRPr="00484E57" w:rsidRDefault="005A1500" w:rsidP="005A1500">
      <w:pPr>
        <w:pStyle w:val="aff4"/>
        <w:ind w:left="0"/>
        <w:rPr>
          <w:rFonts w:ascii="Arial" w:hAnsi="Arial" w:cs="Arial"/>
          <w:b/>
          <w:sz w:val="24"/>
          <w:szCs w:val="24"/>
        </w:rPr>
      </w:pPr>
    </w:p>
    <w:p w14:paraId="645736A4" w14:textId="77777777" w:rsidR="005A1500" w:rsidRPr="00484E57" w:rsidRDefault="005A1500" w:rsidP="005A1500">
      <w:pPr>
        <w:pStyle w:val="aff4"/>
        <w:ind w:left="0" w:firstLine="851"/>
        <w:jc w:val="center"/>
        <w:rPr>
          <w:rFonts w:ascii="Arial" w:hAnsi="Arial" w:cs="Arial"/>
          <w:b/>
          <w:sz w:val="24"/>
          <w:szCs w:val="24"/>
        </w:rPr>
      </w:pPr>
      <w:r w:rsidRPr="00484E57">
        <w:rPr>
          <w:rFonts w:ascii="Arial" w:hAnsi="Arial" w:cs="Arial"/>
          <w:b/>
          <w:sz w:val="24"/>
          <w:szCs w:val="24"/>
        </w:rPr>
        <w:t xml:space="preserve">6.Информация об основных мерах правового регулирования в сфере молодёжной политики Боготольского района, направленных на достижение цели и (или) задач муниципальной программы Боготольского района </w:t>
      </w:r>
    </w:p>
    <w:p w14:paraId="00D81A8F" w14:textId="77777777" w:rsidR="005A1500" w:rsidRPr="00484E57" w:rsidRDefault="005A1500" w:rsidP="005A1500">
      <w:pPr>
        <w:pStyle w:val="aff4"/>
        <w:ind w:left="0" w:firstLine="851"/>
        <w:jc w:val="center"/>
        <w:rPr>
          <w:rFonts w:ascii="Arial" w:hAnsi="Arial" w:cs="Arial"/>
          <w:b/>
          <w:sz w:val="24"/>
          <w:szCs w:val="24"/>
        </w:rPr>
      </w:pPr>
    </w:p>
    <w:p w14:paraId="7D7F7F6A" w14:textId="77777777" w:rsidR="005A1500" w:rsidRPr="00484E57" w:rsidRDefault="005A1500" w:rsidP="00693898">
      <w:pPr>
        <w:pStyle w:val="aff4"/>
        <w:ind w:left="0" w:firstLine="709"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Реализация основных мер правового регулирования в рамках Программы не предусмотрена.</w:t>
      </w:r>
    </w:p>
    <w:p w14:paraId="1F4810CE" w14:textId="77777777" w:rsidR="005A1500" w:rsidRPr="00484E57" w:rsidRDefault="005A1500" w:rsidP="005A1500">
      <w:pPr>
        <w:pStyle w:val="aff4"/>
        <w:ind w:left="0" w:firstLine="851"/>
        <w:jc w:val="both"/>
        <w:rPr>
          <w:rFonts w:ascii="Arial" w:hAnsi="Arial" w:cs="Arial"/>
          <w:sz w:val="24"/>
          <w:szCs w:val="24"/>
        </w:rPr>
      </w:pPr>
    </w:p>
    <w:p w14:paraId="2AB96144" w14:textId="77777777" w:rsidR="005A1500" w:rsidRPr="00484E57" w:rsidRDefault="005A1500" w:rsidP="005A1500">
      <w:pPr>
        <w:pStyle w:val="aff4"/>
        <w:tabs>
          <w:tab w:val="left" w:pos="567"/>
        </w:tabs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84E57">
        <w:rPr>
          <w:rFonts w:ascii="Arial" w:hAnsi="Arial" w:cs="Arial"/>
          <w:b/>
          <w:sz w:val="24"/>
          <w:szCs w:val="24"/>
        </w:rPr>
        <w:t>7.Информация о ресурсном обеспечении муниципальной программы</w:t>
      </w:r>
    </w:p>
    <w:p w14:paraId="24D52A8C" w14:textId="77777777" w:rsidR="005A1500" w:rsidRPr="00484E57" w:rsidRDefault="005A1500" w:rsidP="005A1500">
      <w:pPr>
        <w:pStyle w:val="aff4"/>
        <w:tabs>
          <w:tab w:val="left" w:pos="567"/>
        </w:tabs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20CE0338" w14:textId="75AE2063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Объём бюджетных ассигнований на реализацию Программы составляет всего </w:t>
      </w:r>
      <w:r w:rsidR="00B3599D">
        <w:rPr>
          <w:rFonts w:ascii="Arial" w:hAnsi="Arial" w:cs="Arial"/>
          <w:bCs/>
          <w:lang w:eastAsia="ru-RU"/>
        </w:rPr>
        <w:t>4</w:t>
      </w:r>
      <w:r w:rsidR="00CD3315">
        <w:rPr>
          <w:rFonts w:ascii="Arial" w:hAnsi="Arial" w:cs="Arial"/>
          <w:bCs/>
          <w:lang w:eastAsia="ru-RU"/>
        </w:rPr>
        <w:t>6841,2</w:t>
      </w:r>
      <w:r w:rsidRPr="00484E57">
        <w:rPr>
          <w:rFonts w:ascii="Arial" w:hAnsi="Arial" w:cs="Arial"/>
          <w:bCs/>
          <w:lang w:eastAsia="ru-RU"/>
        </w:rPr>
        <w:t xml:space="preserve"> </w:t>
      </w:r>
      <w:r w:rsidRPr="00484E57">
        <w:rPr>
          <w:rFonts w:ascii="Arial" w:hAnsi="Arial" w:cs="Arial"/>
        </w:rPr>
        <w:t>тыс. рублей, в том числе:</w:t>
      </w:r>
    </w:p>
    <w:p w14:paraId="1A5E4454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федерального бюджета – 426,73 тыс. рублей,</w:t>
      </w:r>
    </w:p>
    <w:p w14:paraId="2D6FFAD9" w14:textId="6A1F68F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средства краевого бюджета – </w:t>
      </w:r>
      <w:r w:rsidR="00CD3315">
        <w:rPr>
          <w:rFonts w:ascii="Arial" w:hAnsi="Arial" w:cs="Arial"/>
          <w:bCs/>
          <w:lang w:eastAsia="ru-RU"/>
        </w:rPr>
        <w:t>5129,89</w:t>
      </w:r>
      <w:r w:rsidRPr="00484E57">
        <w:rPr>
          <w:rFonts w:ascii="Arial" w:hAnsi="Arial" w:cs="Arial"/>
        </w:rPr>
        <w:t xml:space="preserve"> тыс. рублей,</w:t>
      </w:r>
    </w:p>
    <w:p w14:paraId="3BF71061" w14:textId="4E11A63B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средства местного бюджета – </w:t>
      </w:r>
      <w:r w:rsidR="00CD3315">
        <w:rPr>
          <w:rFonts w:ascii="Arial" w:hAnsi="Arial" w:cs="Arial"/>
          <w:bCs/>
          <w:lang w:eastAsia="ru-RU"/>
        </w:rPr>
        <w:t>41284,58</w:t>
      </w:r>
      <w:r w:rsidRPr="00484E57">
        <w:rPr>
          <w:rFonts w:ascii="Arial" w:hAnsi="Arial" w:cs="Arial"/>
          <w:bCs/>
          <w:lang w:eastAsia="ru-RU"/>
        </w:rPr>
        <w:t xml:space="preserve"> </w:t>
      </w:r>
      <w:r w:rsidRPr="00484E57">
        <w:rPr>
          <w:rFonts w:ascii="Arial" w:hAnsi="Arial" w:cs="Arial"/>
        </w:rPr>
        <w:t>тыс. рублей.</w:t>
      </w:r>
    </w:p>
    <w:p w14:paraId="103C1FE6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по годам:</w:t>
      </w:r>
    </w:p>
    <w:p w14:paraId="6DA0790B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  <w:u w:val="single"/>
        </w:rPr>
        <w:t>в 2014 году</w:t>
      </w:r>
      <w:r w:rsidRPr="00484E57">
        <w:rPr>
          <w:rFonts w:ascii="Arial" w:hAnsi="Arial" w:cs="Arial"/>
        </w:rPr>
        <w:t xml:space="preserve"> всего 3691,81 тыс. рублей, в том числе</w:t>
      </w:r>
    </w:p>
    <w:p w14:paraId="40508791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федерального бюджета – 426,73 тыс. рублей,</w:t>
      </w:r>
    </w:p>
    <w:p w14:paraId="6C6DA728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краевого бюджета – 1550,77 тыс. рублей</w:t>
      </w:r>
    </w:p>
    <w:p w14:paraId="45B28F6F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местного бюджета – 1714,31тыс. рублей</w:t>
      </w:r>
    </w:p>
    <w:p w14:paraId="6E35705C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  <w:u w:val="single"/>
        </w:rPr>
        <w:t>в 2015 году</w:t>
      </w:r>
      <w:r w:rsidRPr="00484E57">
        <w:rPr>
          <w:rFonts w:ascii="Arial" w:hAnsi="Arial" w:cs="Arial"/>
        </w:rPr>
        <w:t xml:space="preserve"> всего 1595,66 тыс. рублей в том числе</w:t>
      </w:r>
    </w:p>
    <w:p w14:paraId="13246DDD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краевого бюджета - 233,2 тыс. рублей,</w:t>
      </w:r>
    </w:p>
    <w:p w14:paraId="7797753F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местного бюджета – 1362,46 тыс. рублей,</w:t>
      </w:r>
    </w:p>
    <w:p w14:paraId="0879FA69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  <w:u w:val="single"/>
        </w:rPr>
        <w:t>в 2016 году</w:t>
      </w:r>
      <w:r w:rsidRPr="00484E57">
        <w:rPr>
          <w:rFonts w:ascii="Arial" w:hAnsi="Arial" w:cs="Arial"/>
        </w:rPr>
        <w:t xml:space="preserve"> всего 1617,32 тыс. рублей, в том числе</w:t>
      </w:r>
    </w:p>
    <w:p w14:paraId="4A883FD2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краевого бюджета – 209,84 тыс. рублей,</w:t>
      </w:r>
    </w:p>
    <w:p w14:paraId="68054589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местного бюджета – 1407,48 тыс. рублей,</w:t>
      </w:r>
    </w:p>
    <w:p w14:paraId="2D498857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  <w:u w:val="single"/>
        </w:rPr>
        <w:t>в 2017 году</w:t>
      </w:r>
      <w:r w:rsidRPr="00484E57">
        <w:rPr>
          <w:rFonts w:ascii="Arial" w:hAnsi="Arial" w:cs="Arial"/>
        </w:rPr>
        <w:t xml:space="preserve"> всего </w:t>
      </w:r>
      <w:r w:rsidRPr="00484E57">
        <w:rPr>
          <w:rFonts w:ascii="Arial" w:hAnsi="Arial" w:cs="Arial"/>
          <w:bCs/>
          <w:lang w:eastAsia="ru-RU"/>
        </w:rPr>
        <w:t>2145,59</w:t>
      </w:r>
      <w:r w:rsidRPr="00484E57">
        <w:rPr>
          <w:rFonts w:ascii="Arial" w:hAnsi="Arial" w:cs="Arial"/>
        </w:rPr>
        <w:t xml:space="preserve"> тыс. рублей, в том числе</w:t>
      </w:r>
    </w:p>
    <w:p w14:paraId="790036D6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краевого бюджета – 204,7 тыс. рублей,</w:t>
      </w:r>
    </w:p>
    <w:p w14:paraId="1844A9A7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средства местного бюджета – 1940,89 тыс. рублей; </w:t>
      </w:r>
    </w:p>
    <w:p w14:paraId="1D2D3387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  <w:u w:val="single"/>
        </w:rPr>
        <w:t>в 2018 году</w:t>
      </w:r>
      <w:r w:rsidRPr="00484E57">
        <w:rPr>
          <w:rFonts w:ascii="Arial" w:hAnsi="Arial" w:cs="Arial"/>
        </w:rPr>
        <w:t xml:space="preserve"> всего </w:t>
      </w:r>
      <w:r w:rsidRPr="00484E57">
        <w:rPr>
          <w:rFonts w:ascii="Arial" w:hAnsi="Arial" w:cs="Arial"/>
          <w:bCs/>
          <w:lang w:eastAsia="ru-RU"/>
        </w:rPr>
        <w:t>2752,37</w:t>
      </w:r>
      <w:r w:rsidRPr="00484E57">
        <w:rPr>
          <w:rFonts w:ascii="Arial" w:hAnsi="Arial" w:cs="Arial"/>
          <w:bCs/>
        </w:rPr>
        <w:t xml:space="preserve"> </w:t>
      </w:r>
      <w:r w:rsidRPr="00484E57">
        <w:rPr>
          <w:rFonts w:ascii="Arial" w:hAnsi="Arial" w:cs="Arial"/>
        </w:rPr>
        <w:t>тыс. рублей, в том числе</w:t>
      </w:r>
    </w:p>
    <w:p w14:paraId="6A1E7CEF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краевого бюджета – 278,1 тыс. рублей,</w:t>
      </w:r>
    </w:p>
    <w:p w14:paraId="2EABD430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средства местного бюджета – </w:t>
      </w:r>
      <w:r w:rsidRPr="00484E57">
        <w:rPr>
          <w:rFonts w:ascii="Arial" w:hAnsi="Arial" w:cs="Arial"/>
          <w:bCs/>
          <w:lang w:eastAsia="ru-RU"/>
        </w:rPr>
        <w:t xml:space="preserve">2474,27 </w:t>
      </w:r>
      <w:r w:rsidRPr="00484E57">
        <w:rPr>
          <w:rFonts w:ascii="Arial" w:hAnsi="Arial" w:cs="Arial"/>
        </w:rPr>
        <w:t>тыс. рублей</w:t>
      </w:r>
    </w:p>
    <w:p w14:paraId="10F7F67A" w14:textId="77777777" w:rsidR="005A1500" w:rsidRPr="00484E57" w:rsidRDefault="005A1500" w:rsidP="005A1500">
      <w:pPr>
        <w:snapToGrid w:val="0"/>
        <w:jc w:val="left"/>
        <w:rPr>
          <w:rFonts w:ascii="Arial" w:hAnsi="Arial" w:cs="Arial"/>
          <w:bCs/>
          <w:lang w:eastAsia="ru-RU"/>
        </w:rPr>
      </w:pPr>
      <w:r w:rsidRPr="00484E57">
        <w:rPr>
          <w:rFonts w:ascii="Arial" w:hAnsi="Arial" w:cs="Arial"/>
          <w:u w:val="single"/>
        </w:rPr>
        <w:t>в 2019 году</w:t>
      </w:r>
      <w:r w:rsidRPr="00484E57">
        <w:rPr>
          <w:rFonts w:ascii="Arial" w:hAnsi="Arial" w:cs="Arial"/>
        </w:rPr>
        <w:t xml:space="preserve"> всего </w:t>
      </w:r>
      <w:r w:rsidRPr="00484E57">
        <w:rPr>
          <w:rFonts w:ascii="Arial" w:hAnsi="Arial" w:cs="Arial"/>
          <w:bCs/>
          <w:lang w:eastAsia="ru-RU"/>
        </w:rPr>
        <w:t xml:space="preserve">2498,34 </w:t>
      </w:r>
      <w:r w:rsidRPr="00484E57">
        <w:rPr>
          <w:rFonts w:ascii="Arial" w:hAnsi="Arial" w:cs="Arial"/>
        </w:rPr>
        <w:t>тыс. рублей, в том числе</w:t>
      </w:r>
    </w:p>
    <w:p w14:paraId="13B77346" w14:textId="77777777" w:rsidR="005A1500" w:rsidRPr="00484E57" w:rsidRDefault="005A1500" w:rsidP="005A1500">
      <w:pPr>
        <w:snapToGrid w:val="0"/>
        <w:jc w:val="left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краевого бюджета – 258,82 тыс. рублей,</w:t>
      </w:r>
    </w:p>
    <w:p w14:paraId="7FCE0CCF" w14:textId="77777777" w:rsidR="005A1500" w:rsidRPr="00484E57" w:rsidRDefault="005A1500" w:rsidP="005A1500">
      <w:pPr>
        <w:snapToGrid w:val="0"/>
        <w:jc w:val="left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средства местного бюджета – </w:t>
      </w:r>
      <w:r w:rsidRPr="00484E57">
        <w:rPr>
          <w:rFonts w:ascii="Arial" w:hAnsi="Arial" w:cs="Arial"/>
          <w:bCs/>
          <w:lang w:eastAsia="ru-RU"/>
        </w:rPr>
        <w:t xml:space="preserve">2239,52 </w:t>
      </w:r>
      <w:r w:rsidRPr="00484E57">
        <w:rPr>
          <w:rFonts w:ascii="Arial" w:hAnsi="Arial" w:cs="Arial"/>
        </w:rPr>
        <w:t>тыс. рублей</w:t>
      </w:r>
    </w:p>
    <w:p w14:paraId="1ECE4CE0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  <w:u w:val="single"/>
        </w:rPr>
        <w:t>в 2020 году</w:t>
      </w:r>
      <w:r w:rsidRPr="00484E57">
        <w:rPr>
          <w:rFonts w:ascii="Arial" w:hAnsi="Arial" w:cs="Arial"/>
        </w:rPr>
        <w:t xml:space="preserve"> всего </w:t>
      </w:r>
      <w:r w:rsidRPr="00484E57">
        <w:rPr>
          <w:rFonts w:ascii="Arial" w:hAnsi="Arial" w:cs="Arial"/>
          <w:bCs/>
          <w:lang w:eastAsia="ru-RU"/>
        </w:rPr>
        <w:t xml:space="preserve">2854,16 </w:t>
      </w:r>
      <w:r w:rsidRPr="00484E57">
        <w:rPr>
          <w:rFonts w:ascii="Arial" w:hAnsi="Arial" w:cs="Arial"/>
        </w:rPr>
        <w:t>тыс. рублей, в том числе</w:t>
      </w:r>
    </w:p>
    <w:p w14:paraId="6B67E199" w14:textId="77777777" w:rsidR="005A1500" w:rsidRPr="00484E57" w:rsidRDefault="005A1500" w:rsidP="005A1500">
      <w:pPr>
        <w:snapToGrid w:val="0"/>
        <w:rPr>
          <w:rFonts w:ascii="Arial" w:hAnsi="Arial" w:cs="Arial"/>
        </w:rPr>
      </w:pPr>
      <w:r w:rsidRPr="00484E57">
        <w:rPr>
          <w:rFonts w:ascii="Arial" w:hAnsi="Arial" w:cs="Arial"/>
        </w:rPr>
        <w:t>средства краевого бюджета – 269,92 тыс. рублей,</w:t>
      </w:r>
    </w:p>
    <w:p w14:paraId="0B469B94" w14:textId="77777777" w:rsidR="005A1500" w:rsidRPr="00484E57" w:rsidRDefault="005A1500" w:rsidP="005A1500">
      <w:pPr>
        <w:snapToGrid w:val="0"/>
        <w:jc w:val="left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средства местного бюджета – </w:t>
      </w:r>
      <w:r w:rsidRPr="00484E57">
        <w:rPr>
          <w:rFonts w:ascii="Arial" w:hAnsi="Arial" w:cs="Arial"/>
          <w:bCs/>
          <w:lang w:eastAsia="ru-RU"/>
        </w:rPr>
        <w:t xml:space="preserve">2584,24 </w:t>
      </w:r>
      <w:r w:rsidRPr="00484E57">
        <w:rPr>
          <w:rFonts w:ascii="Arial" w:hAnsi="Arial" w:cs="Arial"/>
        </w:rPr>
        <w:t>тыс. рублей</w:t>
      </w:r>
    </w:p>
    <w:p w14:paraId="2ECB2CF2" w14:textId="77777777" w:rsidR="005A1500" w:rsidRPr="00484E57" w:rsidRDefault="005A1500" w:rsidP="005A1500">
      <w:pPr>
        <w:snapToGrid w:val="0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u w:val="single"/>
          <w:lang w:eastAsia="ru-RU"/>
        </w:rPr>
        <w:t>в 2021 году</w:t>
      </w:r>
      <w:r w:rsidRPr="00484E57">
        <w:rPr>
          <w:rFonts w:ascii="Arial" w:hAnsi="Arial" w:cs="Arial"/>
          <w:lang w:eastAsia="ru-RU"/>
        </w:rPr>
        <w:t xml:space="preserve"> всего </w:t>
      </w:r>
      <w:r w:rsidRPr="00484E57">
        <w:rPr>
          <w:rFonts w:ascii="Arial" w:hAnsi="Arial" w:cs="Arial"/>
          <w:bCs/>
          <w:lang w:eastAsia="ru-RU"/>
        </w:rPr>
        <w:t>2500,3</w:t>
      </w:r>
      <w:r w:rsidRPr="00484E57">
        <w:rPr>
          <w:rFonts w:ascii="Arial" w:hAnsi="Arial" w:cs="Arial"/>
          <w:b/>
          <w:bCs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>тыс. рублей, в том числе</w:t>
      </w:r>
    </w:p>
    <w:p w14:paraId="438811E3" w14:textId="77777777" w:rsidR="005A1500" w:rsidRPr="00484E57" w:rsidRDefault="005A1500" w:rsidP="005A1500">
      <w:pPr>
        <w:snapToGrid w:val="0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краевого бюджета – </w:t>
      </w:r>
      <w:r w:rsidRPr="00484E57">
        <w:rPr>
          <w:rFonts w:ascii="Arial" w:hAnsi="Arial" w:cs="Arial"/>
          <w:bCs/>
          <w:shd w:val="clear" w:color="auto" w:fill="FFFFFF"/>
          <w:lang w:eastAsia="ru-RU"/>
        </w:rPr>
        <w:t xml:space="preserve">225,5 </w:t>
      </w:r>
      <w:r w:rsidRPr="00484E57">
        <w:rPr>
          <w:rFonts w:ascii="Arial" w:hAnsi="Arial" w:cs="Arial"/>
          <w:lang w:eastAsia="ru-RU"/>
        </w:rPr>
        <w:t xml:space="preserve">тыс. рублей, </w:t>
      </w:r>
    </w:p>
    <w:p w14:paraId="5623005D" w14:textId="77777777" w:rsidR="005A1500" w:rsidRPr="00484E57" w:rsidRDefault="005A1500" w:rsidP="005A1500">
      <w:pPr>
        <w:snapToGrid w:val="0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местного бюджета – </w:t>
      </w:r>
      <w:r w:rsidRPr="00484E57">
        <w:rPr>
          <w:rFonts w:ascii="Arial" w:hAnsi="Arial" w:cs="Arial"/>
          <w:bCs/>
          <w:lang w:eastAsia="ru-RU"/>
        </w:rPr>
        <w:t xml:space="preserve">2274,8 </w:t>
      </w:r>
      <w:r w:rsidRPr="00484E57">
        <w:rPr>
          <w:rFonts w:ascii="Arial" w:hAnsi="Arial" w:cs="Arial"/>
          <w:lang w:eastAsia="ru-RU"/>
        </w:rPr>
        <w:t>тыс. рублей</w:t>
      </w:r>
    </w:p>
    <w:p w14:paraId="17D1D3E4" w14:textId="77777777" w:rsidR="005A1500" w:rsidRPr="00484E57" w:rsidRDefault="005A1500" w:rsidP="005A1500">
      <w:pPr>
        <w:snapToGrid w:val="0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u w:val="single"/>
          <w:lang w:eastAsia="ru-RU"/>
        </w:rPr>
        <w:t>в 2022 году</w:t>
      </w:r>
      <w:r w:rsidRPr="00484E57">
        <w:rPr>
          <w:rFonts w:ascii="Arial" w:hAnsi="Arial" w:cs="Arial"/>
          <w:lang w:eastAsia="ru-RU"/>
        </w:rPr>
        <w:t xml:space="preserve"> всего </w:t>
      </w:r>
      <w:r w:rsidRPr="00484E57">
        <w:rPr>
          <w:rFonts w:ascii="Arial" w:hAnsi="Arial" w:cs="Arial"/>
          <w:bCs/>
          <w:lang w:eastAsia="ru-RU"/>
        </w:rPr>
        <w:t>2646,7</w:t>
      </w:r>
      <w:r w:rsidRPr="00484E57">
        <w:rPr>
          <w:rFonts w:ascii="Arial" w:hAnsi="Arial" w:cs="Arial"/>
          <w:b/>
          <w:bCs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>тыс. рублей, в том числе</w:t>
      </w:r>
    </w:p>
    <w:p w14:paraId="67BA9F14" w14:textId="77777777" w:rsidR="005A1500" w:rsidRPr="00484E57" w:rsidRDefault="005A1500" w:rsidP="005A1500">
      <w:pPr>
        <w:snapToGrid w:val="0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краевого бюджета – </w:t>
      </w:r>
      <w:r w:rsidRPr="00484E57">
        <w:rPr>
          <w:rFonts w:ascii="Arial" w:hAnsi="Arial" w:cs="Arial"/>
          <w:bCs/>
          <w:lang w:eastAsia="ru-RU"/>
        </w:rPr>
        <w:t>303,2</w:t>
      </w:r>
      <w:r w:rsidRPr="00484E57">
        <w:rPr>
          <w:rFonts w:ascii="Arial" w:hAnsi="Arial" w:cs="Arial"/>
          <w:bCs/>
          <w:shd w:val="clear" w:color="auto" w:fill="FFFFFF"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 xml:space="preserve">тыс. рублей, </w:t>
      </w:r>
    </w:p>
    <w:p w14:paraId="7D75A684" w14:textId="77777777" w:rsidR="005A1500" w:rsidRPr="00484E57" w:rsidRDefault="005A1500" w:rsidP="005A1500">
      <w:pPr>
        <w:snapToGrid w:val="0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местного бюджета – </w:t>
      </w:r>
      <w:r w:rsidRPr="00484E57">
        <w:rPr>
          <w:rFonts w:ascii="Arial" w:hAnsi="Arial" w:cs="Arial"/>
          <w:bCs/>
          <w:lang w:eastAsia="ru-RU"/>
        </w:rPr>
        <w:t xml:space="preserve">2343,4 </w:t>
      </w:r>
      <w:r w:rsidRPr="00484E57">
        <w:rPr>
          <w:rFonts w:ascii="Arial" w:hAnsi="Arial" w:cs="Arial"/>
          <w:lang w:eastAsia="ru-RU"/>
        </w:rPr>
        <w:t>тыс. рублей</w:t>
      </w:r>
    </w:p>
    <w:p w14:paraId="25821782" w14:textId="77777777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u w:val="single"/>
          <w:lang w:eastAsia="ru-RU"/>
        </w:rPr>
        <w:t>в 2023 году</w:t>
      </w:r>
      <w:r w:rsidRPr="00484E57">
        <w:rPr>
          <w:rFonts w:ascii="Arial" w:hAnsi="Arial" w:cs="Arial"/>
          <w:lang w:eastAsia="ru-RU"/>
        </w:rPr>
        <w:t xml:space="preserve"> всего 3359,3 тыс. рублей, в том числе </w:t>
      </w:r>
    </w:p>
    <w:p w14:paraId="0ACC8BF4" w14:textId="77777777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краевого бюджета – 603,8 тыс. рублей, </w:t>
      </w:r>
    </w:p>
    <w:p w14:paraId="6421CC2E" w14:textId="77777777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средства местного бюджета – 3009,67 тыс. рублей</w:t>
      </w:r>
    </w:p>
    <w:p w14:paraId="7FA2F7EB" w14:textId="4AD36216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u w:val="single"/>
          <w:lang w:eastAsia="ru-RU"/>
        </w:rPr>
        <w:lastRenderedPageBreak/>
        <w:t>в 2024 году</w:t>
      </w:r>
      <w:r w:rsidRPr="00484E57">
        <w:rPr>
          <w:rFonts w:ascii="Arial" w:hAnsi="Arial" w:cs="Arial"/>
          <w:lang w:eastAsia="ru-RU"/>
        </w:rPr>
        <w:t xml:space="preserve"> всего </w:t>
      </w:r>
      <w:r w:rsidR="00CD3315">
        <w:rPr>
          <w:rFonts w:ascii="Arial" w:hAnsi="Arial" w:cs="Arial"/>
          <w:bCs/>
          <w:sz w:val="22"/>
          <w:szCs w:val="22"/>
          <w:lang w:eastAsia="ru-RU"/>
        </w:rPr>
        <w:t>4184,1</w:t>
      </w:r>
      <w:r w:rsidR="00B3599D" w:rsidRPr="00484E57">
        <w:rPr>
          <w:rFonts w:ascii="Arial" w:hAnsi="Arial" w:cs="Arial"/>
          <w:bCs/>
          <w:sz w:val="22"/>
          <w:szCs w:val="22"/>
          <w:lang w:eastAsia="ru-RU"/>
        </w:rPr>
        <w:t xml:space="preserve"> </w:t>
      </w:r>
      <w:r w:rsidRPr="00484E57">
        <w:rPr>
          <w:rFonts w:ascii="Arial" w:hAnsi="Arial" w:cs="Arial"/>
          <w:bCs/>
          <w:sz w:val="22"/>
          <w:szCs w:val="22"/>
          <w:lang w:eastAsia="ru-RU"/>
        </w:rPr>
        <w:t xml:space="preserve">тыс. </w:t>
      </w:r>
      <w:r w:rsidRPr="00484E57">
        <w:rPr>
          <w:rFonts w:ascii="Arial" w:hAnsi="Arial" w:cs="Arial"/>
          <w:lang w:eastAsia="ru-RU"/>
        </w:rPr>
        <w:t xml:space="preserve">рублей, в том числе </w:t>
      </w:r>
    </w:p>
    <w:p w14:paraId="2A0DF233" w14:textId="3327D3AE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краевого бюджета – </w:t>
      </w:r>
      <w:r w:rsidR="00CD3315">
        <w:rPr>
          <w:rFonts w:ascii="Arial" w:hAnsi="Arial" w:cs="Arial"/>
          <w:bCs/>
          <w:lang w:eastAsia="ru-RU"/>
        </w:rPr>
        <w:t>300,2</w:t>
      </w:r>
      <w:r w:rsidRPr="00484E57">
        <w:rPr>
          <w:rFonts w:ascii="Arial" w:hAnsi="Arial" w:cs="Arial"/>
          <w:bCs/>
          <w:shd w:val="clear" w:color="auto" w:fill="FFFFFF"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 xml:space="preserve">тыс. рублей, </w:t>
      </w:r>
    </w:p>
    <w:p w14:paraId="741163DE" w14:textId="0C3031A6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местного бюджета – </w:t>
      </w:r>
      <w:r w:rsidR="00CD3315">
        <w:rPr>
          <w:rFonts w:ascii="Arial" w:hAnsi="Arial" w:cs="Arial"/>
          <w:bCs/>
          <w:sz w:val="22"/>
          <w:szCs w:val="22"/>
          <w:lang w:eastAsia="ru-RU"/>
        </w:rPr>
        <w:t>3883,9</w:t>
      </w:r>
      <w:r w:rsidRPr="00484E57">
        <w:rPr>
          <w:rFonts w:ascii="Arial" w:hAnsi="Arial" w:cs="Arial"/>
          <w:bCs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>тыс. рублей</w:t>
      </w:r>
    </w:p>
    <w:p w14:paraId="5A313794" w14:textId="05C31221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u w:val="single"/>
          <w:lang w:eastAsia="ru-RU"/>
        </w:rPr>
        <w:t>в 2025 году</w:t>
      </w:r>
      <w:r w:rsidRPr="00484E57">
        <w:rPr>
          <w:rFonts w:ascii="Arial" w:hAnsi="Arial" w:cs="Arial"/>
          <w:lang w:eastAsia="ru-RU"/>
        </w:rPr>
        <w:t xml:space="preserve"> всего </w:t>
      </w:r>
      <w:r w:rsidR="00B3599D">
        <w:rPr>
          <w:rFonts w:ascii="Arial" w:hAnsi="Arial" w:cs="Arial"/>
          <w:bCs/>
          <w:sz w:val="22"/>
          <w:szCs w:val="22"/>
          <w:lang w:eastAsia="ru-RU"/>
        </w:rPr>
        <w:t>5506,3</w:t>
      </w:r>
      <w:r w:rsidRPr="00484E57">
        <w:rPr>
          <w:rFonts w:ascii="Arial" w:hAnsi="Arial" w:cs="Arial"/>
          <w:bCs/>
          <w:sz w:val="22"/>
          <w:szCs w:val="22"/>
          <w:lang w:eastAsia="ru-RU"/>
        </w:rPr>
        <w:t xml:space="preserve"> тыс. </w:t>
      </w:r>
      <w:r w:rsidRPr="00484E57">
        <w:rPr>
          <w:rFonts w:ascii="Arial" w:hAnsi="Arial" w:cs="Arial"/>
          <w:lang w:eastAsia="ru-RU"/>
        </w:rPr>
        <w:t xml:space="preserve">рублей, в том числе </w:t>
      </w:r>
    </w:p>
    <w:p w14:paraId="2D2E1364" w14:textId="7AD5A703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краевого бюджета – </w:t>
      </w:r>
      <w:r w:rsidR="00C1154D">
        <w:rPr>
          <w:rFonts w:ascii="Arial" w:hAnsi="Arial" w:cs="Arial"/>
          <w:bCs/>
          <w:lang w:eastAsia="ru-RU"/>
        </w:rPr>
        <w:t>230,6</w:t>
      </w:r>
      <w:r w:rsidRPr="00484E57">
        <w:rPr>
          <w:rFonts w:ascii="Arial" w:hAnsi="Arial" w:cs="Arial"/>
          <w:bCs/>
          <w:shd w:val="clear" w:color="auto" w:fill="FFFFFF"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 xml:space="preserve">тыс. рублей, </w:t>
      </w:r>
    </w:p>
    <w:p w14:paraId="5BAAA903" w14:textId="0E4667AC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местного бюджета – </w:t>
      </w:r>
      <w:r w:rsidR="00B3599D">
        <w:rPr>
          <w:rFonts w:ascii="Arial" w:hAnsi="Arial" w:cs="Arial"/>
          <w:bCs/>
          <w:sz w:val="22"/>
          <w:szCs w:val="22"/>
          <w:lang w:eastAsia="ru-RU"/>
        </w:rPr>
        <w:t>5275,7</w:t>
      </w:r>
      <w:r w:rsidRPr="00484E57">
        <w:rPr>
          <w:rFonts w:ascii="Arial" w:hAnsi="Arial" w:cs="Arial"/>
          <w:bCs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>тыс. рублей</w:t>
      </w:r>
    </w:p>
    <w:p w14:paraId="3D22AF15" w14:textId="7E813D32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u w:val="single"/>
          <w:lang w:eastAsia="ru-RU"/>
        </w:rPr>
        <w:t>в 2026 году</w:t>
      </w:r>
      <w:r w:rsidRPr="00484E57">
        <w:rPr>
          <w:rFonts w:ascii="Arial" w:hAnsi="Arial" w:cs="Arial"/>
          <w:lang w:eastAsia="ru-RU"/>
        </w:rPr>
        <w:t xml:space="preserve"> всего </w:t>
      </w:r>
      <w:r w:rsidR="00B3599D">
        <w:rPr>
          <w:rFonts w:ascii="Arial" w:hAnsi="Arial" w:cs="Arial"/>
          <w:bCs/>
          <w:sz w:val="22"/>
          <w:szCs w:val="22"/>
          <w:lang w:eastAsia="ru-RU"/>
        </w:rPr>
        <w:t>5506,3</w:t>
      </w:r>
      <w:r w:rsidRPr="00484E57">
        <w:rPr>
          <w:rFonts w:ascii="Arial" w:hAnsi="Arial" w:cs="Arial"/>
          <w:bCs/>
          <w:sz w:val="22"/>
          <w:szCs w:val="22"/>
          <w:lang w:eastAsia="ru-RU"/>
        </w:rPr>
        <w:t xml:space="preserve"> тыс. </w:t>
      </w:r>
      <w:r w:rsidRPr="00484E57">
        <w:rPr>
          <w:rFonts w:ascii="Arial" w:hAnsi="Arial" w:cs="Arial"/>
          <w:lang w:eastAsia="ru-RU"/>
        </w:rPr>
        <w:t xml:space="preserve">рублей, в том числе </w:t>
      </w:r>
    </w:p>
    <w:p w14:paraId="76A38E0B" w14:textId="78BD57AC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краевого бюджета – </w:t>
      </w:r>
      <w:r w:rsidR="00C1154D">
        <w:rPr>
          <w:rFonts w:ascii="Arial" w:hAnsi="Arial" w:cs="Arial"/>
          <w:bCs/>
          <w:lang w:eastAsia="ru-RU"/>
        </w:rPr>
        <w:t>230,6</w:t>
      </w:r>
      <w:r w:rsidRPr="00484E57">
        <w:rPr>
          <w:rFonts w:ascii="Arial" w:hAnsi="Arial" w:cs="Arial"/>
          <w:bCs/>
          <w:shd w:val="clear" w:color="auto" w:fill="FFFFFF"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 xml:space="preserve">тыс. рублей, </w:t>
      </w:r>
    </w:p>
    <w:p w14:paraId="7B8D3EE4" w14:textId="0F89CB76" w:rsidR="005A1500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местного бюджета – </w:t>
      </w:r>
      <w:r w:rsidR="00B3599D">
        <w:rPr>
          <w:rFonts w:ascii="Arial" w:hAnsi="Arial" w:cs="Arial"/>
          <w:bCs/>
          <w:sz w:val="22"/>
          <w:szCs w:val="22"/>
          <w:lang w:eastAsia="ru-RU"/>
        </w:rPr>
        <w:t>5275,7</w:t>
      </w:r>
      <w:r w:rsidRPr="00484E57">
        <w:rPr>
          <w:rFonts w:ascii="Arial" w:hAnsi="Arial" w:cs="Arial"/>
          <w:bCs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>тыс. рублей</w:t>
      </w:r>
    </w:p>
    <w:p w14:paraId="5DDE1AB0" w14:textId="07F71B78" w:rsidR="00CD3315" w:rsidRPr="00484E57" w:rsidRDefault="00CD3315" w:rsidP="00CD3315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u w:val="single"/>
          <w:lang w:eastAsia="ru-RU"/>
        </w:rPr>
        <w:t>в 202</w:t>
      </w:r>
      <w:r>
        <w:rPr>
          <w:rFonts w:ascii="Arial" w:hAnsi="Arial" w:cs="Arial"/>
          <w:u w:val="single"/>
          <w:lang w:eastAsia="ru-RU"/>
        </w:rPr>
        <w:t>7</w:t>
      </w:r>
      <w:r w:rsidRPr="00484E57">
        <w:rPr>
          <w:rFonts w:ascii="Arial" w:hAnsi="Arial" w:cs="Arial"/>
          <w:u w:val="single"/>
          <w:lang w:eastAsia="ru-RU"/>
        </w:rPr>
        <w:t xml:space="preserve"> году</w:t>
      </w:r>
      <w:r w:rsidRPr="00484E57">
        <w:rPr>
          <w:rFonts w:ascii="Arial" w:hAnsi="Arial" w:cs="Arial"/>
          <w:lang w:eastAsia="ru-RU"/>
        </w:rPr>
        <w:t xml:space="preserve"> всего </w:t>
      </w:r>
      <w:r>
        <w:rPr>
          <w:rFonts w:ascii="Arial" w:hAnsi="Arial" w:cs="Arial"/>
          <w:bCs/>
          <w:sz w:val="22"/>
          <w:szCs w:val="22"/>
          <w:lang w:eastAsia="ru-RU"/>
        </w:rPr>
        <w:t>5506,3</w:t>
      </w:r>
      <w:r w:rsidRPr="00484E57">
        <w:rPr>
          <w:rFonts w:ascii="Arial" w:hAnsi="Arial" w:cs="Arial"/>
          <w:bCs/>
          <w:sz w:val="22"/>
          <w:szCs w:val="22"/>
          <w:lang w:eastAsia="ru-RU"/>
        </w:rPr>
        <w:t xml:space="preserve"> тыс. </w:t>
      </w:r>
      <w:r w:rsidRPr="00484E57">
        <w:rPr>
          <w:rFonts w:ascii="Arial" w:hAnsi="Arial" w:cs="Arial"/>
          <w:lang w:eastAsia="ru-RU"/>
        </w:rPr>
        <w:t xml:space="preserve">рублей, в том числе </w:t>
      </w:r>
    </w:p>
    <w:p w14:paraId="2CB2B093" w14:textId="77777777" w:rsidR="00CD3315" w:rsidRPr="00484E57" w:rsidRDefault="00CD3315" w:rsidP="00CD3315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краевого бюджета – </w:t>
      </w:r>
      <w:r>
        <w:rPr>
          <w:rFonts w:ascii="Arial" w:hAnsi="Arial" w:cs="Arial"/>
          <w:bCs/>
          <w:lang w:eastAsia="ru-RU"/>
        </w:rPr>
        <w:t>230,6</w:t>
      </w:r>
      <w:r w:rsidRPr="00484E57">
        <w:rPr>
          <w:rFonts w:ascii="Arial" w:hAnsi="Arial" w:cs="Arial"/>
          <w:bCs/>
          <w:shd w:val="clear" w:color="auto" w:fill="FFFFFF"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 xml:space="preserve">тыс. рублей, </w:t>
      </w:r>
    </w:p>
    <w:p w14:paraId="344F362D" w14:textId="5E2CBAB0" w:rsidR="00CD3315" w:rsidRPr="00484E57" w:rsidRDefault="00CD3315" w:rsidP="00CD3315">
      <w:pPr>
        <w:snapToGrid w:val="0"/>
        <w:jc w:val="left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средства местного бюджета – </w:t>
      </w:r>
      <w:r>
        <w:rPr>
          <w:rFonts w:ascii="Arial" w:hAnsi="Arial" w:cs="Arial"/>
          <w:bCs/>
          <w:sz w:val="22"/>
          <w:szCs w:val="22"/>
          <w:lang w:eastAsia="ru-RU"/>
        </w:rPr>
        <w:t>5275,7</w:t>
      </w:r>
      <w:r w:rsidRPr="00484E57">
        <w:rPr>
          <w:rFonts w:ascii="Arial" w:hAnsi="Arial" w:cs="Arial"/>
          <w:bCs/>
          <w:lang w:eastAsia="ru-RU"/>
        </w:rPr>
        <w:t xml:space="preserve"> </w:t>
      </w:r>
      <w:r w:rsidRPr="00484E57">
        <w:rPr>
          <w:rFonts w:ascii="Arial" w:hAnsi="Arial" w:cs="Arial"/>
          <w:lang w:eastAsia="ru-RU"/>
        </w:rPr>
        <w:t>тыс. рублей</w:t>
      </w:r>
    </w:p>
    <w:p w14:paraId="74B2BD9E" w14:textId="77777777" w:rsidR="005A1500" w:rsidRPr="00484E57" w:rsidRDefault="005A1500" w:rsidP="005A1500">
      <w:pPr>
        <w:snapToGrid w:val="0"/>
        <w:jc w:val="left"/>
        <w:rPr>
          <w:rFonts w:ascii="Arial" w:hAnsi="Arial" w:cs="Arial"/>
          <w:lang w:eastAsia="ru-RU"/>
        </w:rPr>
      </w:pPr>
    </w:p>
    <w:p w14:paraId="08213BEE" w14:textId="77777777" w:rsidR="005A1500" w:rsidRPr="00484E57" w:rsidRDefault="005A1500" w:rsidP="005A1500">
      <w:pPr>
        <w:pStyle w:val="aff4"/>
        <w:ind w:left="0" w:firstLine="709"/>
        <w:jc w:val="both"/>
        <w:rPr>
          <w:rFonts w:ascii="Arial" w:hAnsi="Arial" w:cs="Arial"/>
          <w:sz w:val="24"/>
          <w:szCs w:val="24"/>
        </w:rPr>
      </w:pPr>
      <w:r w:rsidRPr="00484E57">
        <w:rPr>
          <w:rFonts w:ascii="Arial" w:hAnsi="Arial" w:cs="Arial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Боготольского района (средства местного бюджета, в том числе средства, поступившие из бюджетов других уровней бюджетной системы), представлена в приложении № 4 к Программе.</w:t>
      </w:r>
    </w:p>
    <w:p w14:paraId="7E04D1BB" w14:textId="77777777" w:rsidR="005A1500" w:rsidRPr="00484E57" w:rsidRDefault="005A1500" w:rsidP="005A1500">
      <w:pPr>
        <w:pStyle w:val="aff4"/>
        <w:ind w:left="0" w:firstLine="851"/>
        <w:jc w:val="both"/>
        <w:rPr>
          <w:rFonts w:ascii="Arial" w:hAnsi="Arial" w:cs="Arial"/>
          <w:sz w:val="24"/>
          <w:szCs w:val="24"/>
        </w:rPr>
      </w:pPr>
    </w:p>
    <w:p w14:paraId="19EEDC96" w14:textId="77777777" w:rsidR="005A1500" w:rsidRPr="00484E57" w:rsidRDefault="005A1500" w:rsidP="00693898">
      <w:pPr>
        <w:ind w:firstLine="709"/>
        <w:jc w:val="center"/>
        <w:rPr>
          <w:rFonts w:ascii="Arial" w:eastAsia="Calibri" w:hAnsi="Arial" w:cs="Arial"/>
          <w:b/>
          <w:lang w:eastAsia="en-US"/>
        </w:rPr>
      </w:pPr>
      <w:r w:rsidRPr="00484E57">
        <w:rPr>
          <w:rFonts w:ascii="Arial" w:eastAsia="Calibri" w:hAnsi="Arial" w:cs="Arial"/>
          <w:b/>
        </w:rPr>
        <w:t>8.</w:t>
      </w:r>
      <w:r w:rsidRPr="00484E57">
        <w:rPr>
          <w:rFonts w:ascii="Arial" w:hAnsi="Arial" w:cs="Arial"/>
          <w:b/>
        </w:rPr>
        <w:t xml:space="preserve"> Информация о реализации мероприятий в рамках муниципально-частного партнёрства, направленных на достижение целей и задач программы</w:t>
      </w:r>
    </w:p>
    <w:p w14:paraId="7B911E76" w14:textId="77777777" w:rsidR="005A1500" w:rsidRPr="00484E57" w:rsidRDefault="005A1500" w:rsidP="005A1500">
      <w:pPr>
        <w:ind w:firstLine="709"/>
        <w:rPr>
          <w:rFonts w:ascii="Arial" w:eastAsia="Calibri" w:hAnsi="Arial" w:cs="Arial"/>
          <w:lang w:eastAsia="en-US"/>
        </w:rPr>
      </w:pPr>
      <w:r w:rsidRPr="00484E57">
        <w:rPr>
          <w:rFonts w:ascii="Arial" w:hAnsi="Arial" w:cs="Arial"/>
          <w:lang w:eastAsia="ru-RU"/>
        </w:rPr>
        <w:t xml:space="preserve">В планируемом периоде </w:t>
      </w:r>
      <w:r w:rsidRPr="00484E57">
        <w:rPr>
          <w:rFonts w:ascii="Arial" w:eastAsia="Calibri" w:hAnsi="Arial" w:cs="Arial"/>
          <w:lang w:eastAsia="en-US"/>
        </w:rPr>
        <w:t>мероприятий, реализуемых в рамках муниципально-частного партнерства не предусмотрено.</w:t>
      </w:r>
    </w:p>
    <w:p w14:paraId="094A8902" w14:textId="77777777" w:rsidR="005A1500" w:rsidRPr="00484E57" w:rsidRDefault="005A1500" w:rsidP="005A1500">
      <w:pPr>
        <w:ind w:firstLine="851"/>
        <w:jc w:val="center"/>
        <w:rPr>
          <w:rFonts w:ascii="Arial" w:hAnsi="Arial" w:cs="Arial"/>
          <w:b/>
        </w:rPr>
      </w:pPr>
    </w:p>
    <w:p w14:paraId="0B76DA30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rFonts w:ascii="Arial" w:hAnsi="Arial" w:cs="Arial"/>
          <w:b/>
          <w:lang w:eastAsia="ru-RU"/>
        </w:rPr>
      </w:pPr>
      <w:r w:rsidRPr="00484E57">
        <w:rPr>
          <w:rFonts w:ascii="Arial" w:hAnsi="Arial" w:cs="Arial"/>
          <w:b/>
          <w:lang w:eastAsia="ru-RU"/>
        </w:rPr>
        <w:t>9. Информация о реализации мероприятий, направленных на развитие сельских территорий</w:t>
      </w:r>
    </w:p>
    <w:p w14:paraId="699D0959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851"/>
        <w:outlineLvl w:val="1"/>
        <w:rPr>
          <w:rFonts w:ascii="Arial" w:hAnsi="Arial" w:cs="Arial"/>
          <w:lang w:eastAsia="ru-RU"/>
        </w:rPr>
      </w:pPr>
    </w:p>
    <w:p w14:paraId="487C9816" w14:textId="77777777" w:rsidR="005A1500" w:rsidRPr="00484E57" w:rsidRDefault="005A1500" w:rsidP="005A1500">
      <w:pPr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В планируемом периоде </w:t>
      </w:r>
      <w:r w:rsidRPr="00484E57">
        <w:rPr>
          <w:rFonts w:ascii="Arial" w:eastAsia="Calibri" w:hAnsi="Arial" w:cs="Arial"/>
          <w:lang w:eastAsia="en-US"/>
        </w:rPr>
        <w:t>мероприятий,</w:t>
      </w:r>
      <w:r w:rsidRPr="00484E57">
        <w:rPr>
          <w:rFonts w:ascii="Arial" w:hAnsi="Arial" w:cs="Arial"/>
          <w:lang w:eastAsia="ru-RU"/>
        </w:rPr>
        <w:t xml:space="preserve"> направленных на развитие сельских территорий, не предусмотрено.</w:t>
      </w:r>
    </w:p>
    <w:p w14:paraId="6EE36E63" w14:textId="77777777" w:rsidR="005A1500" w:rsidRPr="00484E57" w:rsidRDefault="005A1500" w:rsidP="005A1500">
      <w:pPr>
        <w:pStyle w:val="aff4"/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260EC979" w14:textId="77777777" w:rsidR="005A1500" w:rsidRPr="00484E57" w:rsidRDefault="005A1500" w:rsidP="005A1500">
      <w:pPr>
        <w:pStyle w:val="aff4"/>
        <w:ind w:left="0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84E57">
        <w:rPr>
          <w:rFonts w:ascii="Arial" w:hAnsi="Arial" w:cs="Arial"/>
          <w:b/>
          <w:sz w:val="24"/>
          <w:szCs w:val="24"/>
        </w:rPr>
        <w:t>10. Прогноз сводных показателей муниципального задания, в случае оказания муниципальным бюджетным учреждением муниципальных услуг юридическим и (или) физическим лицам, выполнения работ</w:t>
      </w:r>
    </w:p>
    <w:p w14:paraId="2053E407" w14:textId="77777777" w:rsidR="005A1500" w:rsidRPr="00484E57" w:rsidRDefault="005A1500" w:rsidP="005A1500">
      <w:pPr>
        <w:pStyle w:val="ConsPlusNormal"/>
        <w:ind w:left="720" w:firstLine="0"/>
        <w:rPr>
          <w:sz w:val="28"/>
          <w:szCs w:val="28"/>
        </w:rPr>
      </w:pPr>
    </w:p>
    <w:p w14:paraId="4D5F9571" w14:textId="782EC493" w:rsidR="005A1500" w:rsidRPr="00484E57" w:rsidRDefault="005A1500" w:rsidP="005A1500">
      <w:pPr>
        <w:pStyle w:val="ConsPlusNormal"/>
        <w:ind w:firstLine="709"/>
        <w:rPr>
          <w:sz w:val="24"/>
          <w:szCs w:val="24"/>
        </w:rPr>
      </w:pPr>
      <w:r w:rsidRPr="00484E57">
        <w:rPr>
          <w:sz w:val="24"/>
          <w:szCs w:val="24"/>
        </w:rPr>
        <w:t>В рамках реализации Программы предусматривается оказание муниципальной услуги (работы) муниципальным бюджетным учреждением молодёжной политики (МБУ МЦ «Факел» Боготольского района). Информация о муниципальных услугах (работах) и сводных показателях муниципальных заданий представлена в приложении № 2 к Программе</w:t>
      </w:r>
      <w:r w:rsidR="00254987">
        <w:rPr>
          <w:sz w:val="24"/>
          <w:szCs w:val="24"/>
        </w:rPr>
        <w:t>.</w:t>
      </w:r>
    </w:p>
    <w:p w14:paraId="66F4F307" w14:textId="77777777" w:rsidR="005A1500" w:rsidRPr="00484E57" w:rsidRDefault="005A1500" w:rsidP="005A1500">
      <w:pPr>
        <w:rPr>
          <w:rFonts w:ascii="Arial" w:hAnsi="Arial" w:cs="Arial"/>
        </w:rPr>
      </w:pPr>
    </w:p>
    <w:p w14:paraId="5E1C51B8" w14:textId="77777777" w:rsidR="005A1500" w:rsidRPr="00484E57" w:rsidRDefault="005A1500" w:rsidP="005A1500">
      <w:pPr>
        <w:widowControl w:val="0"/>
        <w:autoSpaceDE w:val="0"/>
        <w:ind w:firstLine="708"/>
        <w:jc w:val="center"/>
        <w:rPr>
          <w:rFonts w:ascii="Arial" w:eastAsia="Arial" w:hAnsi="Arial" w:cs="Arial"/>
          <w:b/>
          <w:bCs/>
          <w:color w:val="000000" w:themeColor="text1"/>
        </w:rPr>
      </w:pPr>
      <w:r w:rsidRPr="00484E57">
        <w:rPr>
          <w:rFonts w:ascii="Arial" w:eastAsia="Arial" w:hAnsi="Arial" w:cs="Arial"/>
          <w:b/>
          <w:bCs/>
          <w:color w:val="000000" w:themeColor="text1"/>
        </w:rPr>
        <w:t>11. Перечень нормативных правовых актов, которые необходимы для реализации мероприятий программы, подпрограммы</w:t>
      </w:r>
    </w:p>
    <w:p w14:paraId="7F77FB8C" w14:textId="77777777" w:rsidR="005A1500" w:rsidRPr="00484E57" w:rsidRDefault="005A1500" w:rsidP="005A1500">
      <w:pPr>
        <w:autoSpaceDE w:val="0"/>
        <w:autoSpaceDN w:val="0"/>
        <w:adjustRightInd w:val="0"/>
        <w:ind w:firstLine="708"/>
        <w:outlineLvl w:val="2"/>
        <w:rPr>
          <w:rFonts w:ascii="Arial" w:hAnsi="Arial" w:cs="Arial"/>
          <w:b/>
          <w:color w:val="000000" w:themeColor="text1"/>
        </w:rPr>
      </w:pPr>
    </w:p>
    <w:p w14:paraId="38FA25CB" w14:textId="78B1E37D" w:rsidR="005A1500" w:rsidRPr="00484E57" w:rsidRDefault="005A1500" w:rsidP="005A1500">
      <w:pPr>
        <w:autoSpaceDE w:val="0"/>
        <w:autoSpaceDN w:val="0"/>
        <w:adjustRightInd w:val="0"/>
        <w:ind w:firstLine="708"/>
        <w:outlineLvl w:val="2"/>
        <w:rPr>
          <w:rFonts w:ascii="Arial" w:hAnsi="Arial" w:cs="Arial"/>
          <w:bCs/>
          <w:color w:val="000000" w:themeColor="text1"/>
        </w:rPr>
      </w:pPr>
      <w:r w:rsidRPr="00484E57">
        <w:rPr>
          <w:rFonts w:ascii="Arial" w:hAnsi="Arial" w:cs="Arial"/>
          <w:bCs/>
          <w:color w:val="000000" w:themeColor="text1"/>
        </w:rPr>
        <w:t xml:space="preserve">Распоряжение Правительства Российской Федерации от </w:t>
      </w:r>
      <w:r w:rsidR="002959A6">
        <w:rPr>
          <w:rFonts w:ascii="Arial" w:hAnsi="Arial" w:cs="Arial"/>
          <w:bCs/>
          <w:color w:val="000000" w:themeColor="text1"/>
        </w:rPr>
        <w:t>17</w:t>
      </w:r>
      <w:r w:rsidRPr="00484E57">
        <w:rPr>
          <w:rFonts w:ascii="Arial" w:hAnsi="Arial" w:cs="Arial"/>
          <w:bCs/>
          <w:color w:val="000000" w:themeColor="text1"/>
        </w:rPr>
        <w:t>.</w:t>
      </w:r>
      <w:r w:rsidR="002959A6">
        <w:rPr>
          <w:rFonts w:ascii="Arial" w:hAnsi="Arial" w:cs="Arial"/>
          <w:bCs/>
          <w:color w:val="000000" w:themeColor="text1"/>
        </w:rPr>
        <w:t>08</w:t>
      </w:r>
      <w:r w:rsidRPr="00484E57">
        <w:rPr>
          <w:rFonts w:ascii="Arial" w:hAnsi="Arial" w:cs="Arial"/>
          <w:bCs/>
          <w:color w:val="000000" w:themeColor="text1"/>
        </w:rPr>
        <w:t>.20</w:t>
      </w:r>
      <w:r w:rsidR="002959A6">
        <w:rPr>
          <w:rFonts w:ascii="Arial" w:hAnsi="Arial" w:cs="Arial"/>
          <w:bCs/>
          <w:color w:val="000000" w:themeColor="text1"/>
        </w:rPr>
        <w:t>2</w:t>
      </w:r>
      <w:r w:rsidRPr="00484E57">
        <w:rPr>
          <w:rFonts w:ascii="Arial" w:hAnsi="Arial" w:cs="Arial"/>
          <w:bCs/>
          <w:color w:val="000000" w:themeColor="text1"/>
        </w:rPr>
        <w:t>4 № 2</w:t>
      </w:r>
      <w:r w:rsidR="002959A6">
        <w:rPr>
          <w:rFonts w:ascii="Arial" w:hAnsi="Arial" w:cs="Arial"/>
          <w:bCs/>
          <w:color w:val="000000" w:themeColor="text1"/>
        </w:rPr>
        <w:t>233</w:t>
      </w:r>
      <w:r w:rsidRPr="00484E57">
        <w:rPr>
          <w:rFonts w:ascii="Arial" w:hAnsi="Arial" w:cs="Arial"/>
          <w:bCs/>
          <w:color w:val="000000" w:themeColor="text1"/>
        </w:rPr>
        <w:t xml:space="preserve">-р «Об утверждении </w:t>
      </w:r>
      <w:r w:rsidR="002959A6">
        <w:rPr>
          <w:rFonts w:ascii="Arial" w:hAnsi="Arial" w:cs="Arial"/>
          <w:bCs/>
          <w:color w:val="000000" w:themeColor="text1"/>
        </w:rPr>
        <w:t>Стратегии реализации</w:t>
      </w:r>
      <w:r w:rsidRPr="00484E57">
        <w:rPr>
          <w:rFonts w:ascii="Arial" w:hAnsi="Arial" w:cs="Arial"/>
          <w:bCs/>
          <w:color w:val="000000" w:themeColor="text1"/>
        </w:rPr>
        <w:t xml:space="preserve"> молодежной политики в Российской Федерации на период до 20</w:t>
      </w:r>
      <w:r w:rsidR="002959A6">
        <w:rPr>
          <w:rFonts w:ascii="Arial" w:hAnsi="Arial" w:cs="Arial"/>
          <w:bCs/>
          <w:color w:val="000000" w:themeColor="text1"/>
        </w:rPr>
        <w:t>30</w:t>
      </w:r>
      <w:r w:rsidRPr="00484E57">
        <w:rPr>
          <w:rFonts w:ascii="Arial" w:hAnsi="Arial" w:cs="Arial"/>
          <w:bCs/>
          <w:color w:val="000000" w:themeColor="text1"/>
        </w:rPr>
        <w:t xml:space="preserve"> года»;</w:t>
      </w:r>
    </w:p>
    <w:p w14:paraId="5F558DF2" w14:textId="7D1DF593" w:rsidR="005C7776" w:rsidRPr="00484E57" w:rsidRDefault="005C7776" w:rsidP="005C7776">
      <w:pPr>
        <w:ind w:firstLine="709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Закона Красноярского края от 08.</w:t>
      </w:r>
      <w:r>
        <w:rPr>
          <w:rFonts w:ascii="Arial" w:hAnsi="Arial" w:cs="Arial"/>
          <w:color w:val="000000" w:themeColor="text1"/>
        </w:rPr>
        <w:t>12.2006</w:t>
      </w:r>
      <w:r w:rsidRPr="00484E57">
        <w:rPr>
          <w:rFonts w:ascii="Arial" w:hAnsi="Arial" w:cs="Arial"/>
          <w:color w:val="000000" w:themeColor="text1"/>
        </w:rPr>
        <w:t xml:space="preserve"> №</w:t>
      </w:r>
      <w:r>
        <w:rPr>
          <w:rFonts w:ascii="Arial" w:hAnsi="Arial" w:cs="Arial"/>
          <w:color w:val="000000" w:themeColor="text1"/>
        </w:rPr>
        <w:t>20-5445</w:t>
      </w:r>
      <w:r w:rsidRPr="00484E57">
        <w:rPr>
          <w:rFonts w:ascii="Arial" w:hAnsi="Arial" w:cs="Arial"/>
          <w:color w:val="000000" w:themeColor="text1"/>
        </w:rPr>
        <w:t xml:space="preserve"> «О</w:t>
      </w:r>
      <w:r>
        <w:rPr>
          <w:rFonts w:ascii="Arial" w:hAnsi="Arial" w:cs="Arial"/>
          <w:color w:val="000000" w:themeColor="text1"/>
        </w:rPr>
        <w:t xml:space="preserve"> </w:t>
      </w:r>
      <w:r w:rsidRPr="00484E57">
        <w:rPr>
          <w:rFonts w:ascii="Arial" w:hAnsi="Arial" w:cs="Arial"/>
          <w:color w:val="000000" w:themeColor="text1"/>
        </w:rPr>
        <w:t xml:space="preserve">молодежной политике </w:t>
      </w:r>
      <w:r>
        <w:rPr>
          <w:rFonts w:ascii="Arial" w:hAnsi="Arial" w:cs="Arial"/>
          <w:color w:val="000000" w:themeColor="text1"/>
        </w:rPr>
        <w:t xml:space="preserve">в </w:t>
      </w:r>
      <w:r w:rsidRPr="00484E57">
        <w:rPr>
          <w:rFonts w:ascii="Arial" w:hAnsi="Arial" w:cs="Arial"/>
          <w:color w:val="000000" w:themeColor="text1"/>
        </w:rPr>
        <w:t>Красноярско</w:t>
      </w:r>
      <w:r>
        <w:rPr>
          <w:rFonts w:ascii="Arial" w:hAnsi="Arial" w:cs="Arial"/>
          <w:color w:val="000000" w:themeColor="text1"/>
        </w:rPr>
        <w:t>м</w:t>
      </w:r>
      <w:r w:rsidRPr="00484E57">
        <w:rPr>
          <w:rFonts w:ascii="Arial" w:hAnsi="Arial" w:cs="Arial"/>
          <w:color w:val="000000" w:themeColor="text1"/>
        </w:rPr>
        <w:t xml:space="preserve"> кра</w:t>
      </w:r>
      <w:r>
        <w:rPr>
          <w:rFonts w:ascii="Arial" w:hAnsi="Arial" w:cs="Arial"/>
          <w:color w:val="000000" w:themeColor="text1"/>
        </w:rPr>
        <w:t>е</w:t>
      </w:r>
      <w:r w:rsidRPr="00484E57">
        <w:rPr>
          <w:rFonts w:ascii="Arial" w:hAnsi="Arial" w:cs="Arial"/>
          <w:color w:val="000000" w:themeColor="text1"/>
        </w:rPr>
        <w:t>»</w:t>
      </w:r>
      <w:r>
        <w:rPr>
          <w:rFonts w:ascii="Arial" w:hAnsi="Arial" w:cs="Arial"/>
          <w:color w:val="000000" w:themeColor="text1"/>
        </w:rPr>
        <w:t>;</w:t>
      </w:r>
    </w:p>
    <w:p w14:paraId="67958F68" w14:textId="5F2BDEB3" w:rsidR="005A1500" w:rsidRPr="00484E57" w:rsidRDefault="005A1500" w:rsidP="005A1500">
      <w:pPr>
        <w:widowControl w:val="0"/>
        <w:ind w:firstLine="708"/>
        <w:rPr>
          <w:rFonts w:ascii="Arial" w:hAnsi="Arial" w:cs="Arial"/>
          <w:color w:val="000000" w:themeColor="text1"/>
        </w:rPr>
      </w:pPr>
      <w:r w:rsidRPr="00484E57">
        <w:rPr>
          <w:rFonts w:ascii="Arial" w:hAnsi="Arial" w:cs="Arial"/>
          <w:color w:val="000000" w:themeColor="text1"/>
        </w:rPr>
        <w:t>Постановлением Правительства Красноярского края от 31.12.2019 N 795-п</w:t>
      </w:r>
      <w:r w:rsidR="00AF7414" w:rsidRPr="00484E57">
        <w:rPr>
          <w:rFonts w:ascii="Arial" w:hAnsi="Arial" w:cs="Arial"/>
          <w:color w:val="000000" w:themeColor="text1"/>
        </w:rPr>
        <w:t xml:space="preserve"> «Об утверждении порядка предоставления субсидий бюджетам муниципальных образований Красноярского края на поддержку деятельности муниципальных молодежных центров»</w:t>
      </w:r>
      <w:r w:rsidRPr="00484E57">
        <w:rPr>
          <w:rFonts w:ascii="Arial" w:hAnsi="Arial" w:cs="Arial"/>
          <w:color w:val="000000" w:themeColor="text1"/>
        </w:rPr>
        <w:t>;</w:t>
      </w:r>
    </w:p>
    <w:p w14:paraId="6FAB8649" w14:textId="77777777" w:rsidR="005A1500" w:rsidRPr="00484E57" w:rsidRDefault="005A1500" w:rsidP="005A1500">
      <w:pPr>
        <w:autoSpaceDE w:val="0"/>
        <w:autoSpaceDN w:val="0"/>
        <w:adjustRightInd w:val="0"/>
        <w:ind w:firstLine="708"/>
        <w:outlineLvl w:val="2"/>
        <w:rPr>
          <w:rFonts w:ascii="Arial" w:hAnsi="Arial" w:cs="Arial"/>
          <w:bCs/>
          <w:color w:val="000000" w:themeColor="text1"/>
        </w:rPr>
      </w:pPr>
      <w:r w:rsidRPr="00484E57">
        <w:rPr>
          <w:rFonts w:ascii="Arial" w:hAnsi="Arial" w:cs="Arial"/>
          <w:bCs/>
          <w:color w:val="000000" w:themeColor="text1"/>
        </w:rPr>
        <w:lastRenderedPageBreak/>
        <w:t>Устав Боготольского района;</w:t>
      </w:r>
    </w:p>
    <w:p w14:paraId="224B81E0" w14:textId="77777777" w:rsidR="005A1500" w:rsidRPr="00484E57" w:rsidRDefault="005A1500" w:rsidP="005A1500">
      <w:pPr>
        <w:pStyle w:val="aff4"/>
        <w:ind w:left="0" w:right="-2"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84E5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Постановлением администрации Боготольского района от 31.12.2014 № 948-п «Об утверждении </w:t>
      </w:r>
      <w:r w:rsidRPr="00484E57">
        <w:rPr>
          <w:rFonts w:ascii="Arial" w:hAnsi="Arial" w:cs="Arial"/>
          <w:color w:val="000000" w:themeColor="text1"/>
          <w:sz w:val="24"/>
          <w:szCs w:val="24"/>
          <w:lang w:eastAsia="ru-RU"/>
        </w:rPr>
        <w:t>Порядка расходования субсидии на поддержку деятельности муниципального молодежного центра»;</w:t>
      </w:r>
    </w:p>
    <w:p w14:paraId="45C242D2" w14:textId="77777777" w:rsidR="005A1500" w:rsidRPr="006F59F7" w:rsidRDefault="005A1500" w:rsidP="005A1500">
      <w:pPr>
        <w:pStyle w:val="aff4"/>
        <w:ind w:left="0" w:right="-2" w:firstLine="567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  <w:sectPr w:rsidR="005A1500" w:rsidRPr="006F59F7" w:rsidSect="00B81141">
          <w:pgSz w:w="11906" w:h="16838"/>
          <w:pgMar w:top="1134" w:right="851" w:bottom="992" w:left="1701" w:header="720" w:footer="720" w:gutter="0"/>
          <w:cols w:space="720"/>
          <w:docGrid w:linePitch="360"/>
        </w:sectPr>
      </w:pPr>
      <w:r w:rsidRPr="00484E5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Постановлением администрации Боготольского района от 05.10.2015г. № 475-п "О порядке и условиях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</w:t>
      </w:r>
      <w:r w:rsidRPr="006F59F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выполнения муниципального задания".</w:t>
      </w:r>
    </w:p>
    <w:p w14:paraId="488A40F7" w14:textId="77777777" w:rsidR="005A1500" w:rsidRPr="00D56BCD" w:rsidRDefault="005A1500" w:rsidP="005A1500">
      <w:pPr>
        <w:jc w:val="right"/>
        <w:rPr>
          <w:rFonts w:ascii="Arial" w:hAnsi="Arial" w:cs="Arial"/>
        </w:rPr>
      </w:pPr>
      <w:r w:rsidRPr="006F59F7">
        <w:rPr>
          <w:rFonts w:ascii="Arial" w:hAnsi="Arial" w:cs="Arial"/>
          <w:color w:val="000000" w:themeColor="text1"/>
        </w:rPr>
        <w:lastRenderedPageBreak/>
        <w:t>П</w:t>
      </w:r>
      <w:r>
        <w:rPr>
          <w:rFonts w:ascii="Arial" w:hAnsi="Arial" w:cs="Arial"/>
        </w:rPr>
        <w:t>риложение № 2</w:t>
      </w:r>
    </w:p>
    <w:p w14:paraId="7AEB12ED" w14:textId="77777777" w:rsidR="005A1500" w:rsidRPr="00D56BCD" w:rsidRDefault="005A1500" w:rsidP="005A15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муниципальной программе</w:t>
      </w:r>
    </w:p>
    <w:p w14:paraId="27420E14" w14:textId="77777777" w:rsidR="005A1500" w:rsidRPr="00D56BCD" w:rsidRDefault="005A1500" w:rsidP="005A15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«Молодё</w:t>
      </w:r>
      <w:r w:rsidRPr="00D56BCD">
        <w:rPr>
          <w:rFonts w:ascii="Arial" w:hAnsi="Arial" w:cs="Arial"/>
        </w:rPr>
        <w:t>жь Боготольского района»</w:t>
      </w:r>
    </w:p>
    <w:p w14:paraId="2C22D209" w14:textId="77777777" w:rsidR="005A1500" w:rsidRPr="00300542" w:rsidRDefault="005A1500" w:rsidP="005A1500"/>
    <w:p w14:paraId="4EE062A9" w14:textId="77777777" w:rsidR="005A1500" w:rsidRPr="00B34621" w:rsidRDefault="005A1500" w:rsidP="005A1500">
      <w:pPr>
        <w:jc w:val="center"/>
        <w:rPr>
          <w:rFonts w:ascii="Arial" w:hAnsi="Arial" w:cs="Arial"/>
        </w:rPr>
      </w:pPr>
      <w:r w:rsidRPr="00B34621">
        <w:rPr>
          <w:rFonts w:ascii="Arial" w:hAnsi="Arial" w:cs="Arial"/>
        </w:rPr>
        <w:t xml:space="preserve">Информация о </w:t>
      </w:r>
      <w:r w:rsidRPr="003D5201">
        <w:rPr>
          <w:rFonts w:ascii="Arial" w:hAnsi="Arial" w:cs="Arial"/>
        </w:rPr>
        <w:t>сводных показателях муниципальных заданий</w:t>
      </w:r>
    </w:p>
    <w:p w14:paraId="1135BA80" w14:textId="77777777" w:rsidR="005A1500" w:rsidRPr="00B34621" w:rsidRDefault="005A1500" w:rsidP="005A1500">
      <w:pPr>
        <w:rPr>
          <w:rFonts w:ascii="Arial" w:hAnsi="Arial" w:cs="Arial"/>
        </w:rPr>
      </w:pPr>
    </w:p>
    <w:tbl>
      <w:tblPr>
        <w:tblW w:w="14715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2881"/>
        <w:gridCol w:w="2683"/>
        <w:gridCol w:w="2765"/>
        <w:gridCol w:w="1782"/>
        <w:gridCol w:w="28"/>
        <w:gridCol w:w="1986"/>
        <w:gridCol w:w="1895"/>
      </w:tblGrid>
      <w:tr w:rsidR="005A1500" w:rsidRPr="00DE64B0" w14:paraId="3D6C3467" w14:textId="77777777" w:rsidTr="00AA3A87">
        <w:trPr>
          <w:trHeight w:val="668"/>
        </w:trPr>
        <w:tc>
          <w:tcPr>
            <w:tcW w:w="695" w:type="dxa"/>
            <w:vMerge w:val="restart"/>
          </w:tcPr>
          <w:p w14:paraId="55407074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N п/п</w:t>
            </w:r>
          </w:p>
        </w:tc>
        <w:tc>
          <w:tcPr>
            <w:tcW w:w="2881" w:type="dxa"/>
            <w:vMerge w:val="restart"/>
          </w:tcPr>
          <w:p w14:paraId="2426F593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2683" w:type="dxa"/>
            <w:vMerge w:val="restart"/>
          </w:tcPr>
          <w:p w14:paraId="05A7BD4E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Содержание</w:t>
            </w:r>
          </w:p>
          <w:p w14:paraId="0F1615F5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муниципальной услуги (работы)</w:t>
            </w:r>
          </w:p>
        </w:tc>
        <w:tc>
          <w:tcPr>
            <w:tcW w:w="2765" w:type="dxa"/>
            <w:vMerge w:val="restart"/>
          </w:tcPr>
          <w:p w14:paraId="5D550975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5691" w:type="dxa"/>
            <w:gridSpan w:val="4"/>
          </w:tcPr>
          <w:p w14:paraId="2258A2D9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Значение показателя объема муниципальной услуги (работы) по годам реализации муниципальной программы</w:t>
            </w:r>
          </w:p>
        </w:tc>
      </w:tr>
      <w:tr w:rsidR="005A1500" w:rsidRPr="00DE64B0" w14:paraId="7A085E1E" w14:textId="77777777" w:rsidTr="00AA3A87">
        <w:trPr>
          <w:trHeight w:val="519"/>
        </w:trPr>
        <w:tc>
          <w:tcPr>
            <w:tcW w:w="695" w:type="dxa"/>
            <w:vMerge/>
          </w:tcPr>
          <w:p w14:paraId="7B231786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  <w:vMerge/>
          </w:tcPr>
          <w:p w14:paraId="0C4A7428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  <w:vMerge/>
          </w:tcPr>
          <w:p w14:paraId="1F56DB67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5" w:type="dxa"/>
            <w:vMerge/>
          </w:tcPr>
          <w:p w14:paraId="622BD316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464DD692" w14:textId="50827D99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54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86" w:type="dxa"/>
            <w:vAlign w:val="center"/>
          </w:tcPr>
          <w:p w14:paraId="332D883D" w14:textId="1560BC8C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5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95" w:type="dxa"/>
            <w:vAlign w:val="center"/>
          </w:tcPr>
          <w:p w14:paraId="74D066E5" w14:textId="71AF5B75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54D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5A1500" w:rsidRPr="00DE64B0" w14:paraId="15F1D262" w14:textId="77777777" w:rsidTr="00AA3A87">
        <w:trPr>
          <w:trHeight w:val="492"/>
        </w:trPr>
        <w:tc>
          <w:tcPr>
            <w:tcW w:w="695" w:type="dxa"/>
            <w:vMerge w:val="restart"/>
          </w:tcPr>
          <w:p w14:paraId="2E0F99B7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81" w:type="dxa"/>
            <w:vMerge w:val="restart"/>
          </w:tcPr>
          <w:p w14:paraId="2788BBDA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Организация досуга детей, подростков и молодёжи</w:t>
            </w:r>
          </w:p>
        </w:tc>
        <w:tc>
          <w:tcPr>
            <w:tcW w:w="2683" w:type="dxa"/>
            <w:vMerge w:val="restart"/>
          </w:tcPr>
          <w:p w14:paraId="439B60C7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Культурно-досуговые, спортивно-массовые мероприятия</w:t>
            </w:r>
          </w:p>
        </w:tc>
        <w:tc>
          <w:tcPr>
            <w:tcW w:w="2765" w:type="dxa"/>
          </w:tcPr>
          <w:p w14:paraId="3ADC902E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64B0">
              <w:rPr>
                <w:rFonts w:ascii="Arial" w:hAnsi="Arial" w:cs="Arial"/>
                <w:sz w:val="22"/>
                <w:szCs w:val="22"/>
              </w:rPr>
              <w:t>(ед.)</w:t>
            </w:r>
          </w:p>
        </w:tc>
        <w:tc>
          <w:tcPr>
            <w:tcW w:w="1810" w:type="dxa"/>
            <w:gridSpan w:val="2"/>
            <w:vAlign w:val="center"/>
          </w:tcPr>
          <w:p w14:paraId="3A93FF0A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986" w:type="dxa"/>
            <w:vAlign w:val="center"/>
          </w:tcPr>
          <w:p w14:paraId="5AAC03AA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895" w:type="dxa"/>
            <w:vAlign w:val="center"/>
          </w:tcPr>
          <w:p w14:paraId="14157337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5A1500" w:rsidRPr="00DE64B0" w14:paraId="3A67A6A1" w14:textId="77777777" w:rsidTr="00AA3A87">
        <w:trPr>
          <w:trHeight w:val="627"/>
        </w:trPr>
        <w:tc>
          <w:tcPr>
            <w:tcW w:w="695" w:type="dxa"/>
            <w:vMerge/>
          </w:tcPr>
          <w:p w14:paraId="7920C56D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  <w:vMerge/>
          </w:tcPr>
          <w:p w14:paraId="7942DFE7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  <w:vMerge/>
          </w:tcPr>
          <w:p w14:paraId="1594A41F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5" w:type="dxa"/>
          </w:tcPr>
          <w:p w14:paraId="0268EED7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Количество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человек, вовлеченных в мероприятия</w:t>
            </w:r>
          </w:p>
        </w:tc>
        <w:tc>
          <w:tcPr>
            <w:tcW w:w="1810" w:type="dxa"/>
            <w:gridSpan w:val="2"/>
            <w:vAlign w:val="center"/>
          </w:tcPr>
          <w:p w14:paraId="0E9F5CB7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6" w:type="dxa"/>
            <w:vAlign w:val="center"/>
          </w:tcPr>
          <w:p w14:paraId="12B48B36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95" w:type="dxa"/>
            <w:vAlign w:val="center"/>
          </w:tcPr>
          <w:p w14:paraId="334D5FF9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A1500" w:rsidRPr="00DE64B0" w14:paraId="1E96FD4B" w14:textId="77777777" w:rsidTr="00AA3A87">
        <w:trPr>
          <w:trHeight w:val="518"/>
        </w:trPr>
        <w:tc>
          <w:tcPr>
            <w:tcW w:w="695" w:type="dxa"/>
            <w:vMerge w:val="restart"/>
          </w:tcPr>
          <w:p w14:paraId="357039CB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81" w:type="dxa"/>
            <w:vMerge w:val="restart"/>
          </w:tcPr>
          <w:p w14:paraId="2D65E947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Организация досуга детей, подростков и молодёжи</w:t>
            </w:r>
          </w:p>
        </w:tc>
        <w:tc>
          <w:tcPr>
            <w:tcW w:w="2683" w:type="dxa"/>
            <w:vMerge w:val="restart"/>
          </w:tcPr>
          <w:p w14:paraId="39B31C0A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Иная досуговая деятельность</w:t>
            </w:r>
          </w:p>
        </w:tc>
        <w:tc>
          <w:tcPr>
            <w:tcW w:w="2765" w:type="dxa"/>
          </w:tcPr>
          <w:p w14:paraId="27477DE8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64B0">
              <w:rPr>
                <w:rFonts w:ascii="Arial" w:hAnsi="Arial" w:cs="Arial"/>
                <w:sz w:val="22"/>
                <w:szCs w:val="22"/>
              </w:rPr>
              <w:t>(ед.)</w:t>
            </w:r>
          </w:p>
        </w:tc>
        <w:tc>
          <w:tcPr>
            <w:tcW w:w="1810" w:type="dxa"/>
            <w:gridSpan w:val="2"/>
            <w:vAlign w:val="center"/>
          </w:tcPr>
          <w:p w14:paraId="7CB5F1B0" w14:textId="4923EEBE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002D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6" w:type="dxa"/>
            <w:vAlign w:val="center"/>
          </w:tcPr>
          <w:p w14:paraId="6B05E6EB" w14:textId="242E3698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002D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95" w:type="dxa"/>
            <w:vAlign w:val="center"/>
          </w:tcPr>
          <w:p w14:paraId="5C78BA7C" w14:textId="0CDFBB3D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002D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A1500" w:rsidRPr="00DE64B0" w14:paraId="2ACE98AC" w14:textId="77777777" w:rsidTr="00AA3A87">
        <w:trPr>
          <w:trHeight w:val="630"/>
        </w:trPr>
        <w:tc>
          <w:tcPr>
            <w:tcW w:w="695" w:type="dxa"/>
            <w:vMerge/>
          </w:tcPr>
          <w:p w14:paraId="217FDC59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  <w:vMerge/>
          </w:tcPr>
          <w:p w14:paraId="4134FB5A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  <w:vMerge/>
          </w:tcPr>
          <w:p w14:paraId="289B8E4D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5" w:type="dxa"/>
          </w:tcPr>
          <w:p w14:paraId="72AEFB4F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Количество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человек, вовлеченных в мероприятия</w:t>
            </w:r>
          </w:p>
        </w:tc>
        <w:tc>
          <w:tcPr>
            <w:tcW w:w="1810" w:type="dxa"/>
            <w:gridSpan w:val="2"/>
            <w:vAlign w:val="center"/>
          </w:tcPr>
          <w:p w14:paraId="3DEBEFA6" w14:textId="4F8046EC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986" w:type="dxa"/>
            <w:vAlign w:val="center"/>
          </w:tcPr>
          <w:p w14:paraId="1F558727" w14:textId="5349945B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895" w:type="dxa"/>
            <w:vAlign w:val="center"/>
          </w:tcPr>
          <w:p w14:paraId="2F2EA076" w14:textId="11E202C0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</w:tr>
      <w:tr w:rsidR="005A1500" w:rsidRPr="00DE64B0" w14:paraId="6CA07D85" w14:textId="77777777" w:rsidTr="00AA3A87">
        <w:trPr>
          <w:trHeight w:val="924"/>
        </w:trPr>
        <w:tc>
          <w:tcPr>
            <w:tcW w:w="695" w:type="dxa"/>
            <w:vMerge w:val="restart"/>
          </w:tcPr>
          <w:p w14:paraId="52C3D51A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81" w:type="dxa"/>
            <w:vMerge w:val="restart"/>
          </w:tcPr>
          <w:p w14:paraId="3DD31F63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Организация мероприятий в сфере молодёжной политики, направленных на гражданское и патриотическое воспитание молодёжи, воспитание толерантности в молодёжной среде, формирование правовых, культурных и нравственных ценностей среди молодёжи</w:t>
            </w:r>
          </w:p>
        </w:tc>
        <w:tc>
          <w:tcPr>
            <w:tcW w:w="2683" w:type="dxa"/>
            <w:vMerge w:val="restart"/>
          </w:tcPr>
          <w:p w14:paraId="6767E3BE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Культурно-досуговые, спортивно-массовые мероприятия</w:t>
            </w:r>
          </w:p>
        </w:tc>
        <w:tc>
          <w:tcPr>
            <w:tcW w:w="2765" w:type="dxa"/>
          </w:tcPr>
          <w:p w14:paraId="1798D481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64B0">
              <w:rPr>
                <w:rFonts w:ascii="Arial" w:hAnsi="Arial" w:cs="Arial"/>
                <w:sz w:val="22"/>
                <w:szCs w:val="22"/>
              </w:rPr>
              <w:t>(ед.)</w:t>
            </w:r>
          </w:p>
        </w:tc>
        <w:tc>
          <w:tcPr>
            <w:tcW w:w="1810" w:type="dxa"/>
            <w:gridSpan w:val="2"/>
            <w:vAlign w:val="center"/>
          </w:tcPr>
          <w:p w14:paraId="5D1D2297" w14:textId="478C4CEB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986" w:type="dxa"/>
            <w:vAlign w:val="center"/>
          </w:tcPr>
          <w:p w14:paraId="41C4F0DE" w14:textId="283F10CC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895" w:type="dxa"/>
            <w:vAlign w:val="center"/>
          </w:tcPr>
          <w:p w14:paraId="3B5951B6" w14:textId="554068B2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5A1500" w:rsidRPr="00DE64B0" w14:paraId="475E3827" w14:textId="77777777" w:rsidTr="00AA3A87">
        <w:trPr>
          <w:trHeight w:val="892"/>
        </w:trPr>
        <w:tc>
          <w:tcPr>
            <w:tcW w:w="695" w:type="dxa"/>
            <w:vMerge/>
          </w:tcPr>
          <w:p w14:paraId="63FC3F51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  <w:vMerge/>
          </w:tcPr>
          <w:p w14:paraId="5F15E4C2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  <w:vMerge/>
          </w:tcPr>
          <w:p w14:paraId="65F5DA9D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5" w:type="dxa"/>
          </w:tcPr>
          <w:p w14:paraId="23D0A7B5" w14:textId="77777777" w:rsidR="005A1500" w:rsidRPr="00DE64B0" w:rsidRDefault="005A1500" w:rsidP="00AA3A87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Количество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человек, вовлеченных в мероприятия</w:t>
            </w:r>
          </w:p>
        </w:tc>
        <w:tc>
          <w:tcPr>
            <w:tcW w:w="1810" w:type="dxa"/>
            <w:gridSpan w:val="2"/>
            <w:vAlign w:val="center"/>
          </w:tcPr>
          <w:p w14:paraId="16BE8919" w14:textId="6A7FFF1F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1002DD">
              <w:rPr>
                <w:rFonts w:ascii="Arial" w:hAnsi="Arial" w:cs="Arial"/>
                <w:sz w:val="22"/>
                <w:szCs w:val="22"/>
              </w:rPr>
              <w:t>8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6" w:type="dxa"/>
            <w:vAlign w:val="center"/>
          </w:tcPr>
          <w:p w14:paraId="269E3C5B" w14:textId="68D14810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6</w:t>
            </w:r>
            <w:r w:rsidR="001002DD">
              <w:rPr>
                <w:rFonts w:ascii="Arial" w:hAnsi="Arial" w:cs="Arial"/>
                <w:sz w:val="22"/>
                <w:szCs w:val="22"/>
              </w:rPr>
              <w:t>8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95" w:type="dxa"/>
            <w:vAlign w:val="center"/>
          </w:tcPr>
          <w:p w14:paraId="1F7E3259" w14:textId="3C35244D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6</w:t>
            </w:r>
            <w:r w:rsidR="001002DD">
              <w:rPr>
                <w:rFonts w:ascii="Arial" w:hAnsi="Arial" w:cs="Arial"/>
                <w:sz w:val="22"/>
                <w:szCs w:val="22"/>
              </w:rPr>
              <w:t>8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A1500" w:rsidRPr="00DE64B0" w14:paraId="684F6228" w14:textId="77777777" w:rsidTr="00AA3A87">
        <w:trPr>
          <w:trHeight w:val="1735"/>
        </w:trPr>
        <w:tc>
          <w:tcPr>
            <w:tcW w:w="695" w:type="dxa"/>
            <w:vMerge w:val="restart"/>
          </w:tcPr>
          <w:p w14:paraId="049D1660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2881" w:type="dxa"/>
            <w:vMerge w:val="restart"/>
          </w:tcPr>
          <w:p w14:paraId="19700B10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  <w:t>Органи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  <w:t>зация мероприятий в сфере молодё</w:t>
            </w:r>
            <w:r w:rsidRPr="00DE64B0"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  <w:t>жной политики, направленных на формирование системы развития талантливой и инициативной молодёжи, создание условий для са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  <w:t>мореализации подростков и молодё</w:t>
            </w:r>
            <w:r w:rsidRPr="00DE64B0"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  <w:t>жи, развитие творческого, профессионального, интеллектуального потенциалов подростков и молодёжи</w:t>
            </w:r>
          </w:p>
        </w:tc>
        <w:tc>
          <w:tcPr>
            <w:tcW w:w="2683" w:type="dxa"/>
            <w:vMerge w:val="restart"/>
          </w:tcPr>
          <w:p w14:paraId="7A652266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Культурно-досуговые, спортивно-массовые мероприятия</w:t>
            </w:r>
          </w:p>
        </w:tc>
        <w:tc>
          <w:tcPr>
            <w:tcW w:w="2765" w:type="dxa"/>
          </w:tcPr>
          <w:p w14:paraId="14E5AF19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64B0">
              <w:rPr>
                <w:rFonts w:ascii="Arial" w:hAnsi="Arial" w:cs="Arial"/>
                <w:sz w:val="22"/>
                <w:szCs w:val="22"/>
              </w:rPr>
              <w:t>(ед.)</w:t>
            </w:r>
          </w:p>
        </w:tc>
        <w:tc>
          <w:tcPr>
            <w:tcW w:w="1782" w:type="dxa"/>
            <w:vAlign w:val="center"/>
          </w:tcPr>
          <w:p w14:paraId="4A7B184A" w14:textId="5689483B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1</w:t>
            </w:r>
            <w:r w:rsidR="001002D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14" w:type="dxa"/>
            <w:gridSpan w:val="2"/>
            <w:vAlign w:val="center"/>
          </w:tcPr>
          <w:p w14:paraId="6F5FB049" w14:textId="0DB99C36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895" w:type="dxa"/>
            <w:vAlign w:val="center"/>
          </w:tcPr>
          <w:p w14:paraId="44FAE5D1" w14:textId="34960FFD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5A1500" w:rsidRPr="00DE64B0" w14:paraId="4610D73A" w14:textId="77777777" w:rsidTr="00AA3A87">
        <w:trPr>
          <w:trHeight w:val="1484"/>
        </w:trPr>
        <w:tc>
          <w:tcPr>
            <w:tcW w:w="695" w:type="dxa"/>
            <w:vMerge/>
          </w:tcPr>
          <w:p w14:paraId="48759390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  <w:vMerge/>
          </w:tcPr>
          <w:p w14:paraId="61AADEE4" w14:textId="77777777" w:rsidR="005A1500" w:rsidRPr="00DE64B0" w:rsidRDefault="005A1500" w:rsidP="00AA3A8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3" w:type="dxa"/>
            <w:vMerge/>
          </w:tcPr>
          <w:p w14:paraId="7335BA06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5" w:type="dxa"/>
          </w:tcPr>
          <w:p w14:paraId="6F2E7947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Количество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человек, вовлеченных в мероприятия</w:t>
            </w:r>
          </w:p>
        </w:tc>
        <w:tc>
          <w:tcPr>
            <w:tcW w:w="1782" w:type="dxa"/>
            <w:vAlign w:val="center"/>
          </w:tcPr>
          <w:p w14:paraId="64EF97CB" w14:textId="4A8AE8BF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6</w:t>
            </w:r>
            <w:r w:rsidR="001002DD">
              <w:rPr>
                <w:rFonts w:ascii="Arial" w:hAnsi="Arial" w:cs="Arial"/>
                <w:sz w:val="22"/>
                <w:szCs w:val="22"/>
              </w:rPr>
              <w:t>6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14" w:type="dxa"/>
            <w:gridSpan w:val="2"/>
            <w:vAlign w:val="center"/>
          </w:tcPr>
          <w:p w14:paraId="569F4274" w14:textId="501B0138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6</w:t>
            </w:r>
            <w:r w:rsidR="001002DD">
              <w:rPr>
                <w:rFonts w:ascii="Arial" w:hAnsi="Arial" w:cs="Arial"/>
                <w:sz w:val="22"/>
                <w:szCs w:val="22"/>
              </w:rPr>
              <w:t>6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95" w:type="dxa"/>
            <w:vAlign w:val="center"/>
          </w:tcPr>
          <w:p w14:paraId="36C531B6" w14:textId="30994196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6</w:t>
            </w:r>
            <w:r w:rsidR="001002DD">
              <w:rPr>
                <w:rFonts w:ascii="Arial" w:hAnsi="Arial" w:cs="Arial"/>
                <w:sz w:val="22"/>
                <w:szCs w:val="22"/>
              </w:rPr>
              <w:t>6</w:t>
            </w:r>
            <w:r w:rsidRPr="00DE6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A1500" w:rsidRPr="00DE64B0" w14:paraId="151C863F" w14:textId="77777777" w:rsidTr="00AA3A87">
        <w:trPr>
          <w:trHeight w:val="1125"/>
        </w:trPr>
        <w:tc>
          <w:tcPr>
            <w:tcW w:w="695" w:type="dxa"/>
            <w:vMerge w:val="restart"/>
          </w:tcPr>
          <w:p w14:paraId="0F1DAA2F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81" w:type="dxa"/>
            <w:vMerge w:val="restart"/>
          </w:tcPr>
          <w:p w14:paraId="001685F3" w14:textId="77777777" w:rsidR="005A1500" w:rsidRPr="00DE64B0" w:rsidRDefault="005A1500" w:rsidP="00AA3A8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</w:pPr>
            <w:r w:rsidRPr="00DE64B0"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  <w:t>Организация мероприятий в сфере молодёжной политики, направленных на вовлечение молодёжи в инновационную, предпринимательскую, добровольческую деятельность, а также на развитие гражданской активности молодёжи</w:t>
            </w:r>
          </w:p>
        </w:tc>
        <w:tc>
          <w:tcPr>
            <w:tcW w:w="2683" w:type="dxa"/>
            <w:vMerge w:val="restart"/>
          </w:tcPr>
          <w:p w14:paraId="7B1D6994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Культурно-досуговые, спортивно-массовые мероприятия</w:t>
            </w:r>
          </w:p>
        </w:tc>
        <w:tc>
          <w:tcPr>
            <w:tcW w:w="2765" w:type="dxa"/>
          </w:tcPr>
          <w:p w14:paraId="32685CB6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64B0">
              <w:rPr>
                <w:rFonts w:ascii="Arial" w:hAnsi="Arial" w:cs="Arial"/>
                <w:sz w:val="22"/>
                <w:szCs w:val="22"/>
              </w:rPr>
              <w:t>(ед.)</w:t>
            </w:r>
          </w:p>
        </w:tc>
        <w:tc>
          <w:tcPr>
            <w:tcW w:w="1782" w:type="dxa"/>
            <w:vAlign w:val="center"/>
          </w:tcPr>
          <w:p w14:paraId="68B982AA" w14:textId="2A9F2B5E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014" w:type="dxa"/>
            <w:gridSpan w:val="2"/>
            <w:vAlign w:val="center"/>
          </w:tcPr>
          <w:p w14:paraId="2FD697B7" w14:textId="0DFB6DED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895" w:type="dxa"/>
            <w:vAlign w:val="center"/>
          </w:tcPr>
          <w:p w14:paraId="568706CB" w14:textId="5EA89ACB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  <w:tr w:rsidR="005A1500" w:rsidRPr="00DE64B0" w14:paraId="38261FE8" w14:textId="77777777" w:rsidTr="00AA3A87">
        <w:trPr>
          <w:trHeight w:val="1062"/>
        </w:trPr>
        <w:tc>
          <w:tcPr>
            <w:tcW w:w="695" w:type="dxa"/>
            <w:vMerge/>
          </w:tcPr>
          <w:p w14:paraId="0256D2F7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  <w:vMerge/>
          </w:tcPr>
          <w:p w14:paraId="57E80A6C" w14:textId="77777777" w:rsidR="005A1500" w:rsidRPr="00DE64B0" w:rsidRDefault="005A1500" w:rsidP="00AA3A8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83" w:type="dxa"/>
            <w:vMerge/>
          </w:tcPr>
          <w:p w14:paraId="7BE4B005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5" w:type="dxa"/>
          </w:tcPr>
          <w:p w14:paraId="0F41980C" w14:textId="77777777" w:rsidR="005A1500" w:rsidRPr="00DE64B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Количество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64B0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человек, вовлеченных в мероприятия</w:t>
            </w:r>
          </w:p>
        </w:tc>
        <w:tc>
          <w:tcPr>
            <w:tcW w:w="1782" w:type="dxa"/>
            <w:vAlign w:val="center"/>
          </w:tcPr>
          <w:p w14:paraId="6272AAF2" w14:textId="523DFFE8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2014" w:type="dxa"/>
            <w:gridSpan w:val="2"/>
            <w:vAlign w:val="center"/>
          </w:tcPr>
          <w:p w14:paraId="6414F4A8" w14:textId="3B719F54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1895" w:type="dxa"/>
            <w:vAlign w:val="center"/>
          </w:tcPr>
          <w:p w14:paraId="12FABCB5" w14:textId="1BCC137F" w:rsidR="005A1500" w:rsidRPr="00DE64B0" w:rsidRDefault="001002DD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700</w:t>
            </w:r>
          </w:p>
        </w:tc>
      </w:tr>
      <w:tr w:rsidR="005A1500" w:rsidRPr="00DE64B0" w14:paraId="442544B6" w14:textId="77777777" w:rsidTr="00AA3A87">
        <w:trPr>
          <w:trHeight w:val="276"/>
        </w:trPr>
        <w:tc>
          <w:tcPr>
            <w:tcW w:w="695" w:type="dxa"/>
          </w:tcPr>
          <w:p w14:paraId="29A2CAF1" w14:textId="77777777" w:rsidR="005A1500" w:rsidRPr="00DE64B0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14:paraId="65505A36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DE64B0">
              <w:rPr>
                <w:rFonts w:ascii="Arial" w:hAnsi="Arial" w:cs="Arial"/>
                <w:sz w:val="22"/>
                <w:szCs w:val="22"/>
              </w:rPr>
              <w:t>Расходы из районного бюджета на оказание (выполнение) муниципальной услуги (работы) тыс. рублей.</w:t>
            </w:r>
          </w:p>
        </w:tc>
        <w:tc>
          <w:tcPr>
            <w:tcW w:w="2683" w:type="dxa"/>
          </w:tcPr>
          <w:p w14:paraId="56A1C194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5" w:type="dxa"/>
          </w:tcPr>
          <w:p w14:paraId="168C1D31" w14:textId="77777777" w:rsidR="005A1500" w:rsidRPr="00DE64B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2" w:type="dxa"/>
            <w:vAlign w:val="center"/>
          </w:tcPr>
          <w:p w14:paraId="18488CC9" w14:textId="609B0D05" w:rsidR="005A1500" w:rsidRPr="000366A7" w:rsidRDefault="00FF4362" w:rsidP="00AA3A8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366A7">
              <w:rPr>
                <w:rFonts w:ascii="Arial" w:hAnsi="Arial" w:cs="Arial"/>
                <w:color w:val="000000" w:themeColor="text1"/>
                <w:sz w:val="22"/>
                <w:szCs w:val="22"/>
              </w:rPr>
              <w:t>4759,7</w:t>
            </w:r>
          </w:p>
        </w:tc>
        <w:tc>
          <w:tcPr>
            <w:tcW w:w="2014" w:type="dxa"/>
            <w:gridSpan w:val="2"/>
            <w:vAlign w:val="center"/>
          </w:tcPr>
          <w:p w14:paraId="324DC666" w14:textId="562E0FB8" w:rsidR="005A1500" w:rsidRPr="000366A7" w:rsidRDefault="00FF4362" w:rsidP="00AA3A8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366A7">
              <w:rPr>
                <w:rFonts w:ascii="Arial" w:hAnsi="Arial" w:cs="Arial"/>
                <w:color w:val="000000" w:themeColor="text1"/>
                <w:sz w:val="22"/>
                <w:szCs w:val="22"/>
              </w:rPr>
              <w:t>4759,7</w:t>
            </w:r>
          </w:p>
        </w:tc>
        <w:tc>
          <w:tcPr>
            <w:tcW w:w="1895" w:type="dxa"/>
            <w:vAlign w:val="center"/>
          </w:tcPr>
          <w:p w14:paraId="6CC1068D" w14:textId="54F2D00E" w:rsidR="005A1500" w:rsidRPr="000366A7" w:rsidRDefault="00FF4362" w:rsidP="00AA3A8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366A7">
              <w:rPr>
                <w:rFonts w:ascii="Arial" w:hAnsi="Arial" w:cs="Arial"/>
                <w:color w:val="000000" w:themeColor="text1"/>
                <w:sz w:val="22"/>
                <w:szCs w:val="22"/>
              </w:rPr>
              <w:t>4759,7</w:t>
            </w:r>
          </w:p>
        </w:tc>
      </w:tr>
    </w:tbl>
    <w:p w14:paraId="64C9CCC3" w14:textId="77777777" w:rsidR="005A1500" w:rsidRDefault="005A1500" w:rsidP="005A1500">
      <w:pPr>
        <w:jc w:val="right"/>
        <w:rPr>
          <w:rFonts w:ascii="Arial" w:hAnsi="Arial" w:cs="Arial"/>
          <w:lang w:val="en-US"/>
        </w:rPr>
      </w:pPr>
    </w:p>
    <w:p w14:paraId="2CC13C18" w14:textId="77777777" w:rsidR="005A1500" w:rsidRDefault="005A1500" w:rsidP="005A1500">
      <w:pPr>
        <w:jc w:val="right"/>
        <w:rPr>
          <w:rFonts w:ascii="Arial" w:hAnsi="Arial" w:cs="Arial"/>
          <w:lang w:val="en-US"/>
        </w:rPr>
      </w:pPr>
    </w:p>
    <w:p w14:paraId="0C2B23BD" w14:textId="77777777" w:rsidR="005A1500" w:rsidRDefault="005A1500" w:rsidP="005A1500">
      <w:pPr>
        <w:jc w:val="right"/>
        <w:rPr>
          <w:rFonts w:ascii="Arial" w:hAnsi="Arial" w:cs="Arial"/>
        </w:rPr>
      </w:pPr>
    </w:p>
    <w:p w14:paraId="6E06B3EB" w14:textId="77777777" w:rsidR="005A1500" w:rsidRDefault="005A1500" w:rsidP="005A1500">
      <w:pPr>
        <w:jc w:val="right"/>
        <w:rPr>
          <w:rFonts w:ascii="Arial" w:hAnsi="Arial" w:cs="Arial"/>
        </w:rPr>
      </w:pPr>
    </w:p>
    <w:p w14:paraId="1231294C" w14:textId="77777777" w:rsidR="005A1500" w:rsidRDefault="005A1500" w:rsidP="005A1500">
      <w:pPr>
        <w:jc w:val="right"/>
        <w:rPr>
          <w:rFonts w:ascii="Arial" w:hAnsi="Arial" w:cs="Arial"/>
        </w:rPr>
      </w:pPr>
    </w:p>
    <w:p w14:paraId="030A03E2" w14:textId="77777777" w:rsidR="005A1500" w:rsidRDefault="005A1500" w:rsidP="005A1500">
      <w:pPr>
        <w:jc w:val="right"/>
        <w:rPr>
          <w:rFonts w:ascii="Arial" w:hAnsi="Arial" w:cs="Arial"/>
        </w:rPr>
      </w:pPr>
    </w:p>
    <w:p w14:paraId="32439C37" w14:textId="77777777" w:rsidR="005A1500" w:rsidRDefault="005A1500" w:rsidP="005A1500">
      <w:pPr>
        <w:jc w:val="right"/>
        <w:rPr>
          <w:rFonts w:ascii="Arial" w:hAnsi="Arial" w:cs="Arial"/>
        </w:rPr>
      </w:pPr>
    </w:p>
    <w:p w14:paraId="66CCBCC7" w14:textId="77777777" w:rsidR="005A1500" w:rsidRPr="00D56BCD" w:rsidRDefault="005A1500" w:rsidP="005A15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3</w:t>
      </w:r>
    </w:p>
    <w:p w14:paraId="5773041F" w14:textId="77777777" w:rsidR="005A1500" w:rsidRPr="00D56BCD" w:rsidRDefault="005A1500" w:rsidP="005A15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муниципальной программе</w:t>
      </w:r>
    </w:p>
    <w:p w14:paraId="7271ED54" w14:textId="77777777" w:rsidR="005A1500" w:rsidRPr="00D56BCD" w:rsidRDefault="005A1500" w:rsidP="005A15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«Молодё</w:t>
      </w:r>
      <w:r w:rsidRPr="00D56BCD">
        <w:rPr>
          <w:rFonts w:ascii="Arial" w:hAnsi="Arial" w:cs="Arial"/>
        </w:rPr>
        <w:t>жь Боготольского района»</w:t>
      </w:r>
    </w:p>
    <w:p w14:paraId="17AAA814" w14:textId="77777777" w:rsidR="005A1500" w:rsidRPr="00D56BCD" w:rsidRDefault="005A1500" w:rsidP="005A1500">
      <w:pPr>
        <w:jc w:val="right"/>
        <w:rPr>
          <w:rFonts w:ascii="Arial" w:hAnsi="Arial" w:cs="Arial"/>
        </w:rPr>
      </w:pPr>
    </w:p>
    <w:p w14:paraId="08FEC4C9" w14:textId="77777777" w:rsidR="005A1500" w:rsidRPr="00D56BCD" w:rsidRDefault="005A1500" w:rsidP="005A1500">
      <w:pPr>
        <w:ind w:left="1134"/>
        <w:jc w:val="center"/>
        <w:rPr>
          <w:rFonts w:ascii="Arial" w:eastAsia="Calibri" w:hAnsi="Arial" w:cs="Arial"/>
        </w:rPr>
      </w:pPr>
      <w:r w:rsidRPr="00D56BCD">
        <w:rPr>
          <w:rFonts w:ascii="Arial" w:eastAsia="Calibri" w:hAnsi="Arial" w:cs="Arial"/>
        </w:rPr>
        <w:t xml:space="preserve">Информация </w:t>
      </w:r>
    </w:p>
    <w:p w14:paraId="30D00B5E" w14:textId="77777777" w:rsidR="005A1500" w:rsidRPr="00D56BCD" w:rsidRDefault="005A1500" w:rsidP="005A1500">
      <w:pPr>
        <w:ind w:left="1134"/>
        <w:jc w:val="center"/>
        <w:rPr>
          <w:rFonts w:ascii="Arial" w:eastAsia="Calibri" w:hAnsi="Arial" w:cs="Arial"/>
          <w:lang w:eastAsia="ru-RU"/>
        </w:rPr>
      </w:pPr>
      <w:r w:rsidRPr="00D56BCD">
        <w:rPr>
          <w:rFonts w:ascii="Arial" w:eastAsia="Calibri" w:hAnsi="Arial" w:cs="Arial"/>
        </w:rPr>
        <w:t>о ресурсном обеспечении муниципальной программы Боготольс</w:t>
      </w:r>
      <w:r>
        <w:rPr>
          <w:rFonts w:ascii="Arial" w:eastAsia="Calibri" w:hAnsi="Arial" w:cs="Arial"/>
        </w:rPr>
        <w:t>кого района за счет средств район</w:t>
      </w:r>
      <w:r w:rsidRPr="00D56BCD">
        <w:rPr>
          <w:rFonts w:ascii="Arial" w:eastAsia="Calibri" w:hAnsi="Arial" w:cs="Arial"/>
        </w:rPr>
        <w:t xml:space="preserve">ного бюджета, в том числе средств, поступивших из бюджетов других уровней бюджетной системы </w:t>
      </w:r>
    </w:p>
    <w:p w14:paraId="3850DF67" w14:textId="77777777" w:rsidR="005A1500" w:rsidRPr="00D56BCD" w:rsidRDefault="005A1500" w:rsidP="005A1500">
      <w:pPr>
        <w:jc w:val="center"/>
        <w:rPr>
          <w:rFonts w:ascii="Arial" w:hAnsi="Arial" w:cs="Arial"/>
        </w:rPr>
      </w:pPr>
    </w:p>
    <w:tbl>
      <w:tblPr>
        <w:tblW w:w="1460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927"/>
        <w:gridCol w:w="2046"/>
        <w:gridCol w:w="1984"/>
        <w:gridCol w:w="714"/>
        <w:gridCol w:w="709"/>
        <w:gridCol w:w="1842"/>
        <w:gridCol w:w="709"/>
        <w:gridCol w:w="992"/>
        <w:gridCol w:w="993"/>
        <w:gridCol w:w="992"/>
        <w:gridCol w:w="1276"/>
      </w:tblGrid>
      <w:tr w:rsidR="005A1500" w:rsidRPr="003977AA" w14:paraId="79175B27" w14:textId="77777777" w:rsidTr="00AA3A87">
        <w:trPr>
          <w:trHeight w:val="145"/>
        </w:trPr>
        <w:tc>
          <w:tcPr>
            <w:tcW w:w="417" w:type="dxa"/>
            <w:vMerge w:val="restart"/>
            <w:shd w:val="clear" w:color="auto" w:fill="auto"/>
          </w:tcPr>
          <w:p w14:paraId="11974C7C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  <w:r w:rsidRPr="003977AA">
              <w:rPr>
                <w:rFonts w:ascii="Arial" w:hAnsi="Arial" w:cs="Arial"/>
              </w:rPr>
              <w:t>№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745DF142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046" w:type="dxa"/>
            <w:vMerge w:val="restart"/>
            <w:shd w:val="clear" w:color="auto" w:fill="auto"/>
            <w:vAlign w:val="center"/>
          </w:tcPr>
          <w:p w14:paraId="52FD645E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E00397F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974" w:type="dxa"/>
            <w:gridSpan w:val="4"/>
            <w:shd w:val="clear" w:color="auto" w:fill="auto"/>
          </w:tcPr>
          <w:p w14:paraId="49AAA4B0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77AA">
              <w:rPr>
                <w:rFonts w:ascii="Arial" w:hAnsi="Arial" w:cs="Arial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 w14:paraId="327CCED4" w14:textId="77777777" w:rsidR="005A1500" w:rsidRPr="00B14983" w:rsidRDefault="005A1500" w:rsidP="00AA3A87">
            <w:pPr>
              <w:jc w:val="center"/>
            </w:pPr>
            <w:r w:rsidRPr="003977AA">
              <w:rPr>
                <w:rFonts w:ascii="Arial" w:hAnsi="Arial" w:cs="Arial"/>
                <w:sz w:val="22"/>
                <w:szCs w:val="22"/>
              </w:rPr>
              <w:t>Расходы, (тыс. руб.)</w:t>
            </w:r>
          </w:p>
        </w:tc>
      </w:tr>
      <w:tr w:rsidR="005A1500" w:rsidRPr="003977AA" w14:paraId="1658101E" w14:textId="77777777" w:rsidTr="00AA3A87">
        <w:trPr>
          <w:trHeight w:val="615"/>
        </w:trPr>
        <w:tc>
          <w:tcPr>
            <w:tcW w:w="417" w:type="dxa"/>
            <w:vMerge/>
            <w:shd w:val="clear" w:color="auto" w:fill="auto"/>
          </w:tcPr>
          <w:p w14:paraId="1010D398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70921B66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046" w:type="dxa"/>
            <w:vMerge/>
            <w:shd w:val="clear" w:color="auto" w:fill="auto"/>
            <w:vAlign w:val="center"/>
          </w:tcPr>
          <w:p w14:paraId="30320633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A24ACF8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C0C62C9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697CE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РзПр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436A8B0F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659464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992" w:type="dxa"/>
          </w:tcPr>
          <w:p w14:paraId="78FAA747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42F03EA9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15A0BA94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522289CB" w14:textId="61822CA1" w:rsidR="005A1500" w:rsidRPr="00DE0478" w:rsidRDefault="005A1500" w:rsidP="00AA3A87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91090B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</w:tcPr>
          <w:p w14:paraId="120D1C45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1C024FA5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1FB638D9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2CAF9062" w14:textId="755443A8" w:rsidR="005A1500" w:rsidRPr="00DE0478" w:rsidRDefault="005A1500" w:rsidP="00AA3A87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91090B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</w:tcPr>
          <w:p w14:paraId="6642D83D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2D6E97CB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06C2155A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</w:p>
          <w:p w14:paraId="5EB9BF90" w14:textId="70455160" w:rsidR="005A1500" w:rsidRPr="00C1154D" w:rsidRDefault="005A1500" w:rsidP="00AA3A87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91090B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F6D50D" w14:textId="77777777" w:rsidR="005A1500" w:rsidRPr="00DE0478" w:rsidRDefault="005A1500" w:rsidP="00AA3A8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E0478">
              <w:rPr>
                <w:rFonts w:ascii="Arial" w:hAnsi="Arial" w:cs="Arial"/>
              </w:rPr>
              <w:t>Итого на текущий финансовый год и плановый период</w:t>
            </w:r>
          </w:p>
        </w:tc>
      </w:tr>
      <w:tr w:rsidR="00C1154D" w:rsidRPr="003977AA" w14:paraId="12E81596" w14:textId="77777777" w:rsidTr="00AA3A87">
        <w:trPr>
          <w:trHeight w:val="710"/>
        </w:trPr>
        <w:tc>
          <w:tcPr>
            <w:tcW w:w="417" w:type="dxa"/>
            <w:vMerge w:val="restart"/>
            <w:shd w:val="clear" w:color="auto" w:fill="auto"/>
          </w:tcPr>
          <w:p w14:paraId="4B6F11CF" w14:textId="77777777" w:rsidR="00C1154D" w:rsidRPr="003977AA" w:rsidRDefault="00C1154D" w:rsidP="00C1154D">
            <w:pPr>
              <w:jc w:val="center"/>
              <w:rPr>
                <w:rFonts w:ascii="Arial" w:hAnsi="Arial" w:cs="Arial"/>
              </w:rPr>
            </w:pPr>
            <w:r w:rsidRPr="003977AA">
              <w:rPr>
                <w:rFonts w:ascii="Arial" w:hAnsi="Arial" w:cs="Arial"/>
              </w:rPr>
              <w:t>1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7F0B13E7" w14:textId="77777777" w:rsidR="00C1154D" w:rsidRPr="003977AA" w:rsidRDefault="00C1154D" w:rsidP="00C1154D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2046" w:type="dxa"/>
            <w:vMerge w:val="restart"/>
            <w:shd w:val="clear" w:color="auto" w:fill="auto"/>
            <w:vAlign w:val="center"/>
          </w:tcPr>
          <w:p w14:paraId="67077FB9" w14:textId="77777777" w:rsidR="00C1154D" w:rsidRPr="003977AA" w:rsidRDefault="00C1154D" w:rsidP="00C1154D">
            <w:pPr>
              <w:suppressAutoHyphens w:val="0"/>
              <w:jc w:val="lef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«Молодёжь Боготольского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BBD152" w14:textId="77777777" w:rsidR="00C1154D" w:rsidRPr="003977AA" w:rsidRDefault="00C1154D" w:rsidP="00C1154D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всего расходные обязательства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15A0CF5" w14:textId="77777777" w:rsidR="00C1154D" w:rsidRPr="003977AA" w:rsidRDefault="00C1154D" w:rsidP="00C1154D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AFE87F" w14:textId="77777777" w:rsidR="00C1154D" w:rsidRPr="003977AA" w:rsidRDefault="00C1154D" w:rsidP="00C1154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57733A5" w14:textId="77777777" w:rsidR="00C1154D" w:rsidRPr="003977AA" w:rsidRDefault="00C1154D" w:rsidP="00C1154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04FCCF" w14:textId="77777777" w:rsidR="00C1154D" w:rsidRPr="003977AA" w:rsidRDefault="00C1154D" w:rsidP="00C1154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F63700F" w14:textId="2905210D" w:rsidR="00C1154D" w:rsidRPr="00694CA8" w:rsidRDefault="00C1154D" w:rsidP="00C1154D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4CEC7A5" w14:textId="3CA4C836" w:rsidR="00C1154D" w:rsidRPr="00694CA8" w:rsidRDefault="00C1154D" w:rsidP="00C1154D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CDB067" w14:textId="0C0FDD97" w:rsidR="00C1154D" w:rsidRPr="00694CA8" w:rsidRDefault="00C1154D" w:rsidP="00C1154D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F52061" w14:textId="49323E76" w:rsidR="00C1154D" w:rsidRPr="00694CA8" w:rsidRDefault="00C1154D" w:rsidP="00C1154D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694CA8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5827,1</w:t>
            </w:r>
          </w:p>
        </w:tc>
      </w:tr>
      <w:tr w:rsidR="005A1500" w:rsidRPr="003977AA" w14:paraId="6DCC69DB" w14:textId="77777777" w:rsidTr="00AA3A87">
        <w:trPr>
          <w:trHeight w:val="251"/>
        </w:trPr>
        <w:tc>
          <w:tcPr>
            <w:tcW w:w="417" w:type="dxa"/>
            <w:vMerge/>
            <w:shd w:val="clear" w:color="auto" w:fill="auto"/>
          </w:tcPr>
          <w:p w14:paraId="6C90E824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0E26A651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046" w:type="dxa"/>
            <w:vMerge/>
            <w:shd w:val="clear" w:color="auto" w:fill="auto"/>
            <w:vAlign w:val="center"/>
          </w:tcPr>
          <w:p w14:paraId="7BC72100" w14:textId="77777777" w:rsidR="005A1500" w:rsidRPr="003977AA" w:rsidRDefault="005A1500" w:rsidP="00AA3A87">
            <w:pPr>
              <w:suppressAutoHyphens w:val="0"/>
              <w:jc w:val="lef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14A0A51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07A8F15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CFE14F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A0374E3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A7CC22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D4EF982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9C6E32B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E05B487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BEB5298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</w:tr>
      <w:tr w:rsidR="005A1500" w:rsidRPr="001B2B35" w14:paraId="4D57F119" w14:textId="77777777" w:rsidTr="00AA3A87">
        <w:trPr>
          <w:trHeight w:val="145"/>
        </w:trPr>
        <w:tc>
          <w:tcPr>
            <w:tcW w:w="417" w:type="dxa"/>
            <w:vMerge/>
            <w:shd w:val="clear" w:color="auto" w:fill="auto"/>
          </w:tcPr>
          <w:p w14:paraId="5605F230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3D29108D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6" w:type="dxa"/>
            <w:vMerge/>
            <w:shd w:val="clear" w:color="auto" w:fill="auto"/>
          </w:tcPr>
          <w:p w14:paraId="6B6CC763" w14:textId="77777777" w:rsidR="005A1500" w:rsidRPr="003977AA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72A1CD2" w14:textId="77777777" w:rsidR="005A1500" w:rsidRPr="003977AA" w:rsidRDefault="005A1500" w:rsidP="00AA3A87">
            <w:pPr>
              <w:suppressAutoHyphens w:val="0"/>
              <w:jc w:val="lef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Администрация Боготольского района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5A087DF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  <w:r w:rsidRPr="00D63E70">
              <w:rPr>
                <w:rFonts w:ascii="Arial" w:hAnsi="Arial" w:cs="Arial"/>
                <w:sz w:val="22"/>
                <w:szCs w:val="22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8938D8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  <w:r w:rsidRPr="00D63E70">
              <w:rPr>
                <w:rFonts w:ascii="Arial" w:hAnsi="Arial" w:cs="Arial"/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56B792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CD349A" w14:textId="77777777" w:rsidR="005A1500" w:rsidRPr="003977AA" w:rsidRDefault="005A1500" w:rsidP="00AA3A87">
            <w:pPr>
              <w:suppressAutoHyphens w:val="0"/>
              <w:jc w:val="left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 xml:space="preserve">   </w:t>
            </w:r>
            <w:r w:rsidRPr="00787450">
              <w:rPr>
                <w:rFonts w:ascii="Arial" w:hAnsi="Arial" w:cs="Arial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67EC9C" w14:textId="3926E2AF" w:rsidR="005A1500" w:rsidRPr="00694CA8" w:rsidRDefault="00C1154D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ECEF78" w14:textId="21AA4938" w:rsidR="005A1500" w:rsidRPr="00694CA8" w:rsidRDefault="00C1154D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AB9D6C" w14:textId="4F6C5668" w:rsidR="005A1500" w:rsidRPr="00694CA8" w:rsidRDefault="00C1154D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</w:t>
            </w:r>
            <w:r w:rsidR="00B3599D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C2EF02" w14:textId="3A773249" w:rsidR="005A1500" w:rsidRPr="00694CA8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694CA8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1</w:t>
            </w:r>
            <w:r w:rsidR="00C1154D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5827,1</w:t>
            </w:r>
          </w:p>
        </w:tc>
      </w:tr>
      <w:tr w:rsidR="005A1500" w:rsidRPr="003977AA" w14:paraId="6277A46D" w14:textId="77777777" w:rsidTr="00AA3A87">
        <w:trPr>
          <w:trHeight w:val="403"/>
        </w:trPr>
        <w:tc>
          <w:tcPr>
            <w:tcW w:w="417" w:type="dxa"/>
            <w:vMerge w:val="restart"/>
            <w:shd w:val="clear" w:color="auto" w:fill="auto"/>
          </w:tcPr>
          <w:p w14:paraId="41C92FF6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  <w:r w:rsidRPr="003977AA">
              <w:rPr>
                <w:rFonts w:ascii="Arial" w:hAnsi="Arial" w:cs="Arial"/>
              </w:rPr>
              <w:t>2</w:t>
            </w:r>
          </w:p>
        </w:tc>
        <w:tc>
          <w:tcPr>
            <w:tcW w:w="1927" w:type="dxa"/>
            <w:vMerge w:val="restart"/>
            <w:shd w:val="clear" w:color="auto" w:fill="auto"/>
          </w:tcPr>
          <w:p w14:paraId="5E41CF13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77AA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2046" w:type="dxa"/>
            <w:vMerge w:val="restart"/>
            <w:shd w:val="clear" w:color="auto" w:fill="auto"/>
          </w:tcPr>
          <w:p w14:paraId="1DB1FC86" w14:textId="77777777" w:rsidR="005A1500" w:rsidRPr="003977AA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977AA">
              <w:rPr>
                <w:rFonts w:ascii="Arial" w:hAnsi="Arial" w:cs="Arial"/>
                <w:sz w:val="22"/>
                <w:szCs w:val="22"/>
              </w:rPr>
              <w:t>«Вовлечение молодёжи Боготольского района в социальную практику»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315461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>всего расходные обязательства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F7EF3D2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5C65F4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7C010FE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58A176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93706C2" w14:textId="77777777" w:rsidR="005A1500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  <w:p w14:paraId="1F0B009E" w14:textId="0B5F5540" w:rsidR="005A1500" w:rsidRPr="00694CA8" w:rsidRDefault="00C1154D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5136,7</w:t>
            </w:r>
          </w:p>
        </w:tc>
        <w:tc>
          <w:tcPr>
            <w:tcW w:w="993" w:type="dxa"/>
          </w:tcPr>
          <w:p w14:paraId="04237376" w14:textId="77777777" w:rsidR="005A1500" w:rsidRDefault="005A1500" w:rsidP="00AA3A87">
            <w:pPr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 xml:space="preserve">  </w:t>
            </w:r>
          </w:p>
          <w:p w14:paraId="5F1122F9" w14:textId="6B359542" w:rsidR="005A1500" w:rsidRPr="001574F0" w:rsidRDefault="00C1154D" w:rsidP="00AA3A87">
            <w:pPr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5136,7</w:t>
            </w:r>
          </w:p>
        </w:tc>
        <w:tc>
          <w:tcPr>
            <w:tcW w:w="992" w:type="dxa"/>
          </w:tcPr>
          <w:p w14:paraId="2F7791A2" w14:textId="77777777" w:rsidR="005A1500" w:rsidRDefault="005A1500" w:rsidP="00AA3A87">
            <w:pPr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 xml:space="preserve">  </w:t>
            </w:r>
          </w:p>
          <w:p w14:paraId="191AD244" w14:textId="43937950" w:rsidR="005A1500" w:rsidRDefault="005A1500" w:rsidP="00AA3A87"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 xml:space="preserve"> </w:t>
            </w:r>
            <w:r w:rsidR="00C1154D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5136,7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012916" w14:textId="77777777" w:rsidR="005A150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891F52E" w14:textId="4809708A" w:rsidR="005A1500" w:rsidRPr="00694CA8" w:rsidRDefault="00C1154D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15410,1</w:t>
            </w:r>
          </w:p>
        </w:tc>
      </w:tr>
      <w:tr w:rsidR="005A1500" w:rsidRPr="003977AA" w14:paraId="15FD015A" w14:textId="77777777" w:rsidTr="00AA3A87">
        <w:trPr>
          <w:trHeight w:val="257"/>
        </w:trPr>
        <w:tc>
          <w:tcPr>
            <w:tcW w:w="417" w:type="dxa"/>
            <w:vMerge/>
            <w:shd w:val="clear" w:color="auto" w:fill="auto"/>
          </w:tcPr>
          <w:p w14:paraId="22EBC4B6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49E64F29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046" w:type="dxa"/>
            <w:vMerge/>
            <w:shd w:val="clear" w:color="auto" w:fill="auto"/>
          </w:tcPr>
          <w:p w14:paraId="2377B7F4" w14:textId="77777777" w:rsidR="005A1500" w:rsidRPr="003977AA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2D8E03C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в том числе по ГРБС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51F3A69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109519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934E0D0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1414A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152706C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2AFD673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EC2ACF4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71E8CD" w14:textId="77777777" w:rsidR="005A1500" w:rsidRPr="00C37170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A1500" w:rsidRPr="003977AA" w14:paraId="7D9E8989" w14:textId="77777777" w:rsidTr="00AA3A87">
        <w:trPr>
          <w:trHeight w:val="783"/>
        </w:trPr>
        <w:tc>
          <w:tcPr>
            <w:tcW w:w="417" w:type="dxa"/>
            <w:vMerge/>
            <w:shd w:val="clear" w:color="auto" w:fill="auto"/>
          </w:tcPr>
          <w:p w14:paraId="26299D5C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258686B9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046" w:type="dxa"/>
            <w:vMerge/>
            <w:shd w:val="clear" w:color="auto" w:fill="auto"/>
          </w:tcPr>
          <w:p w14:paraId="34EB38CE" w14:textId="77777777" w:rsidR="005A1500" w:rsidRPr="003977AA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EF0942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Администрация Боготольского района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342FB52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B06A87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9F3B30E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8FD39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ru-RU"/>
              </w:rPr>
            </w:pPr>
            <w:r w:rsidRPr="00787450">
              <w:rPr>
                <w:rFonts w:ascii="Arial" w:hAnsi="Arial" w:cs="Arial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50874514" w14:textId="7460AB60" w:rsidR="005A1500" w:rsidRPr="009F689B" w:rsidRDefault="00C1154D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5136,7</w:t>
            </w:r>
          </w:p>
        </w:tc>
        <w:tc>
          <w:tcPr>
            <w:tcW w:w="993" w:type="dxa"/>
          </w:tcPr>
          <w:p w14:paraId="7071F424" w14:textId="77777777" w:rsidR="005A1500" w:rsidRPr="009F689B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  <w:p w14:paraId="5EB00E26" w14:textId="7949E3E5" w:rsidR="005A1500" w:rsidRPr="009F689B" w:rsidRDefault="00C1154D" w:rsidP="00AA3A87">
            <w:pPr>
              <w:jc w:val="center"/>
              <w:rPr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5136,7</w:t>
            </w:r>
          </w:p>
        </w:tc>
        <w:tc>
          <w:tcPr>
            <w:tcW w:w="992" w:type="dxa"/>
          </w:tcPr>
          <w:p w14:paraId="231BB86D" w14:textId="77777777" w:rsidR="005A1500" w:rsidRPr="009F689B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  <w:p w14:paraId="797EE14C" w14:textId="55ECE5DC" w:rsidR="005A1500" w:rsidRPr="009F689B" w:rsidRDefault="00C1154D" w:rsidP="00AA3A87">
            <w:pPr>
              <w:jc w:val="center"/>
              <w:rPr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5136,7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960730" w14:textId="4AF1B183" w:rsidR="005A1500" w:rsidRPr="009F689B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C1154D" w:rsidRPr="009F689B">
              <w:rPr>
                <w:rFonts w:ascii="Arial" w:hAnsi="Arial" w:cs="Arial"/>
                <w:bCs/>
                <w:sz w:val="22"/>
                <w:szCs w:val="22"/>
              </w:rPr>
              <w:t>5410,1</w:t>
            </w:r>
          </w:p>
        </w:tc>
      </w:tr>
      <w:tr w:rsidR="005A1500" w:rsidRPr="003977AA" w14:paraId="7AAAAECB" w14:textId="77777777" w:rsidTr="00AA3A87">
        <w:trPr>
          <w:trHeight w:val="270"/>
        </w:trPr>
        <w:tc>
          <w:tcPr>
            <w:tcW w:w="417" w:type="dxa"/>
            <w:vMerge w:val="restart"/>
            <w:shd w:val="clear" w:color="auto" w:fill="auto"/>
          </w:tcPr>
          <w:p w14:paraId="460F4973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  <w:r w:rsidRPr="003977AA">
              <w:rPr>
                <w:rFonts w:ascii="Arial" w:hAnsi="Arial" w:cs="Arial"/>
              </w:rPr>
              <w:t>3</w:t>
            </w:r>
          </w:p>
        </w:tc>
        <w:tc>
          <w:tcPr>
            <w:tcW w:w="1927" w:type="dxa"/>
            <w:vMerge w:val="restart"/>
            <w:shd w:val="clear" w:color="auto" w:fill="auto"/>
          </w:tcPr>
          <w:p w14:paraId="5381A435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77AA">
              <w:rPr>
                <w:rFonts w:ascii="Arial" w:hAnsi="Arial" w:cs="Arial"/>
                <w:sz w:val="22"/>
                <w:szCs w:val="22"/>
              </w:rPr>
              <w:t>Подпрограмма 2</w:t>
            </w:r>
          </w:p>
        </w:tc>
        <w:tc>
          <w:tcPr>
            <w:tcW w:w="2046" w:type="dxa"/>
            <w:vMerge w:val="restart"/>
            <w:shd w:val="clear" w:color="auto" w:fill="auto"/>
            <w:vAlign w:val="center"/>
          </w:tcPr>
          <w:p w14:paraId="2F856085" w14:textId="77777777" w:rsidR="005A1500" w:rsidRPr="003977AA" w:rsidRDefault="005A1500" w:rsidP="00AA3A87">
            <w:pPr>
              <w:suppressAutoHyphens w:val="0"/>
              <w:jc w:val="left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«Патриотическое воспитание молодежи Боготольского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D48AEF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>всего расходные обязательства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6E2CAA4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84CAEC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269954D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919572" w14:textId="77777777" w:rsidR="005A1500" w:rsidRPr="003977AA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71F1486" w14:textId="4FD54EE3" w:rsidR="005A1500" w:rsidRPr="009F689B" w:rsidRDefault="00C1154D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9,0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E6337E9" w14:textId="09229117" w:rsidR="005A1500" w:rsidRPr="009F689B" w:rsidRDefault="00896074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139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64E0AE" w14:textId="166F7439" w:rsidR="005A1500" w:rsidRPr="009F689B" w:rsidRDefault="00896074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9,0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C0C306D" w14:textId="15BC20E8" w:rsidR="005A1500" w:rsidRPr="009F689B" w:rsidRDefault="00C1154D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41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7,00</w:t>
            </w:r>
          </w:p>
        </w:tc>
      </w:tr>
      <w:tr w:rsidR="005A1500" w:rsidRPr="003977AA" w14:paraId="2B298103" w14:textId="77777777" w:rsidTr="00AA3A87">
        <w:trPr>
          <w:trHeight w:val="195"/>
        </w:trPr>
        <w:tc>
          <w:tcPr>
            <w:tcW w:w="417" w:type="dxa"/>
            <w:vMerge/>
            <w:shd w:val="clear" w:color="auto" w:fill="auto"/>
          </w:tcPr>
          <w:p w14:paraId="0100A2DA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1074377A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6" w:type="dxa"/>
            <w:vMerge/>
            <w:shd w:val="clear" w:color="auto" w:fill="auto"/>
            <w:vAlign w:val="center"/>
          </w:tcPr>
          <w:p w14:paraId="5580F23A" w14:textId="77777777" w:rsidR="005A1500" w:rsidRPr="003977AA" w:rsidRDefault="005A1500" w:rsidP="00AA3A87">
            <w:pPr>
              <w:suppressAutoHyphens w:val="0"/>
              <w:jc w:val="left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D9752C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в том числе по ГРБС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770EFE8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B03F5F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E7BD9CF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5F99D0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E9CA292" w14:textId="77777777" w:rsidR="005A1500" w:rsidRPr="009F689B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A1584FE" w14:textId="77777777" w:rsidR="005A1500" w:rsidRPr="009F689B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69BE8D4" w14:textId="77777777" w:rsidR="005A1500" w:rsidRPr="009F689B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163FDDB7" w14:textId="77777777" w:rsidR="005A1500" w:rsidRPr="009F689B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A1500" w:rsidRPr="003977AA" w14:paraId="3D46A6DC" w14:textId="77777777" w:rsidTr="00AA3A87">
        <w:trPr>
          <w:trHeight w:val="1065"/>
        </w:trPr>
        <w:tc>
          <w:tcPr>
            <w:tcW w:w="417" w:type="dxa"/>
            <w:vMerge/>
            <w:shd w:val="clear" w:color="auto" w:fill="auto"/>
          </w:tcPr>
          <w:p w14:paraId="72470729" w14:textId="77777777" w:rsidR="005A1500" w:rsidRPr="003977AA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7" w:type="dxa"/>
            <w:vMerge/>
            <w:shd w:val="clear" w:color="auto" w:fill="auto"/>
          </w:tcPr>
          <w:p w14:paraId="29EA9D24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6" w:type="dxa"/>
            <w:vMerge/>
            <w:shd w:val="clear" w:color="auto" w:fill="auto"/>
            <w:vAlign w:val="center"/>
          </w:tcPr>
          <w:p w14:paraId="289B41A0" w14:textId="77777777" w:rsidR="005A1500" w:rsidRPr="003977AA" w:rsidRDefault="005A1500" w:rsidP="00AA3A87">
            <w:pPr>
              <w:suppressAutoHyphens w:val="0"/>
              <w:jc w:val="left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315EE7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3977AA">
              <w:rPr>
                <w:rFonts w:ascii="Arial" w:hAnsi="Arial" w:cs="Arial"/>
                <w:sz w:val="22"/>
                <w:szCs w:val="22"/>
                <w:lang w:eastAsia="ru-RU"/>
              </w:rPr>
              <w:t>Администрация Боготольского района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C12C491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BEA29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  <w:r w:rsidRPr="00D63E70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22E790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  <w:r w:rsidRPr="00FF0C23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0720000000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A296C" w14:textId="77777777" w:rsidR="005A1500" w:rsidRPr="003977AA" w:rsidRDefault="005A1500" w:rsidP="00AA3A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  <w:r w:rsidRPr="00787450">
              <w:rPr>
                <w:rFonts w:ascii="Arial" w:hAnsi="Arial" w:cs="Arial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0BB3F139" w14:textId="26D0E42B" w:rsidR="005A1500" w:rsidRPr="009F689B" w:rsidRDefault="00C1154D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9,0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139DB25" w14:textId="766DDC1C" w:rsidR="005A1500" w:rsidRPr="009F689B" w:rsidRDefault="00896074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9,0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398E032" w14:textId="61F7914F" w:rsidR="005A1500" w:rsidRPr="009F689B" w:rsidRDefault="00896074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9,0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ADDE27D" w14:textId="5C5A34F8" w:rsidR="005A1500" w:rsidRPr="009F689B" w:rsidRDefault="00C1154D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F689B">
              <w:rPr>
                <w:rFonts w:ascii="Arial" w:hAnsi="Arial" w:cs="Arial"/>
                <w:bCs/>
                <w:sz w:val="22"/>
                <w:szCs w:val="22"/>
              </w:rPr>
              <w:t>417</w:t>
            </w:r>
            <w:r w:rsidR="005A1500" w:rsidRPr="009F689B">
              <w:rPr>
                <w:rFonts w:ascii="Arial" w:hAnsi="Arial" w:cs="Arial"/>
                <w:bCs/>
                <w:sz w:val="22"/>
                <w:szCs w:val="22"/>
              </w:rPr>
              <w:t>,0</w:t>
            </w:r>
          </w:p>
        </w:tc>
      </w:tr>
    </w:tbl>
    <w:p w14:paraId="5A7C0A68" w14:textId="77777777" w:rsidR="005A1500" w:rsidRDefault="005A1500" w:rsidP="005A1500">
      <w:pPr>
        <w:tabs>
          <w:tab w:val="left" w:pos="4005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14:paraId="63A8125E" w14:textId="77777777" w:rsidR="005A1500" w:rsidRDefault="005A1500" w:rsidP="005A1500">
      <w:pPr>
        <w:ind w:firstLine="709"/>
        <w:jc w:val="right"/>
        <w:rPr>
          <w:rFonts w:ascii="Arial" w:hAnsi="Arial" w:cs="Arial"/>
        </w:rPr>
      </w:pPr>
    </w:p>
    <w:p w14:paraId="41D59124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4</w:t>
      </w:r>
    </w:p>
    <w:p w14:paraId="392DE89F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t>к муниципальной</w:t>
      </w:r>
      <w:r>
        <w:rPr>
          <w:rFonts w:ascii="Arial" w:hAnsi="Arial" w:cs="Arial"/>
        </w:rPr>
        <w:t xml:space="preserve"> программе</w:t>
      </w:r>
    </w:p>
    <w:p w14:paraId="3141EDBC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t>«Молодёжь Боготольского района»</w:t>
      </w:r>
    </w:p>
    <w:p w14:paraId="494A1432" w14:textId="77777777" w:rsidR="005A1500" w:rsidRPr="00D56BCD" w:rsidRDefault="005A1500" w:rsidP="005A1500">
      <w:pPr>
        <w:ind w:firstLine="709"/>
        <w:jc w:val="center"/>
        <w:rPr>
          <w:rFonts w:ascii="Arial" w:hAnsi="Arial" w:cs="Arial"/>
        </w:rPr>
      </w:pPr>
    </w:p>
    <w:p w14:paraId="39F5A645" w14:textId="77777777" w:rsidR="005A1500" w:rsidRPr="00DE0478" w:rsidRDefault="005A1500" w:rsidP="005A1500">
      <w:pPr>
        <w:ind w:left="1134"/>
        <w:jc w:val="center"/>
        <w:rPr>
          <w:rFonts w:ascii="Arial" w:hAnsi="Arial" w:cs="Arial"/>
        </w:rPr>
      </w:pPr>
      <w:r w:rsidRPr="00DE0478">
        <w:rPr>
          <w:rFonts w:ascii="Arial" w:hAnsi="Arial" w:cs="Arial"/>
        </w:rPr>
        <w:t>Информация об источниках финансирования подпрограмм, отдельных мероприятий муниципальной программы Боготольского района (средства местного бюджета, в том числе средства, поступившие из бюджетов других уровней бюджетной системы.</w:t>
      </w:r>
    </w:p>
    <w:p w14:paraId="1FF87252" w14:textId="77777777" w:rsidR="005A1500" w:rsidRPr="00D56BCD" w:rsidRDefault="005A1500" w:rsidP="005A1500">
      <w:pPr>
        <w:ind w:firstLine="709"/>
        <w:jc w:val="center"/>
        <w:rPr>
          <w:rFonts w:ascii="Arial" w:hAnsi="Arial" w:cs="Arial"/>
          <w:b/>
        </w:rPr>
      </w:pPr>
    </w:p>
    <w:tbl>
      <w:tblPr>
        <w:tblW w:w="1428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118"/>
        <w:gridCol w:w="1985"/>
        <w:gridCol w:w="1559"/>
        <w:gridCol w:w="1276"/>
        <w:gridCol w:w="1417"/>
        <w:gridCol w:w="142"/>
        <w:gridCol w:w="1673"/>
      </w:tblGrid>
      <w:tr w:rsidR="005A1500" w:rsidRPr="00D56BCD" w14:paraId="1E207C80" w14:textId="77777777" w:rsidTr="00AA3A87">
        <w:trPr>
          <w:trHeight w:val="1551"/>
        </w:trPr>
        <w:tc>
          <w:tcPr>
            <w:tcW w:w="567" w:type="dxa"/>
            <w:vMerge w:val="restart"/>
          </w:tcPr>
          <w:p w14:paraId="194671AF" w14:textId="77777777" w:rsidR="005A1500" w:rsidRPr="00601875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№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3E83FB66" w14:textId="77777777" w:rsidR="005A1500" w:rsidRPr="00155CE3" w:rsidRDefault="005A1500" w:rsidP="00AA3A87">
            <w:pPr>
              <w:jc w:val="center"/>
              <w:rPr>
                <w:rFonts w:ascii="Arial" w:hAnsi="Arial" w:cs="Arial"/>
              </w:rPr>
            </w:pPr>
            <w:r w:rsidRPr="00155CE3">
              <w:rPr>
                <w:rFonts w:ascii="Arial" w:hAnsi="Arial" w:cs="Arial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68505411" w14:textId="77777777" w:rsidR="005A1500" w:rsidRPr="00155CE3" w:rsidRDefault="005A1500" w:rsidP="00AA3A87">
            <w:pPr>
              <w:jc w:val="center"/>
              <w:rPr>
                <w:rFonts w:ascii="Arial" w:hAnsi="Arial" w:cs="Arial"/>
              </w:rPr>
            </w:pPr>
            <w:r w:rsidRPr="00155CE3">
              <w:rPr>
                <w:rFonts w:ascii="Arial" w:hAnsi="Arial" w:cs="Arial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CB5EC1C" w14:textId="77777777" w:rsidR="005A1500" w:rsidRPr="00155CE3" w:rsidRDefault="005A1500" w:rsidP="00AA3A87">
            <w:pPr>
              <w:jc w:val="center"/>
              <w:rPr>
                <w:rFonts w:ascii="Arial" w:hAnsi="Arial" w:cs="Arial"/>
              </w:rPr>
            </w:pPr>
            <w:r w:rsidRPr="00155CE3">
              <w:rPr>
                <w:rFonts w:ascii="Arial" w:hAnsi="Arial" w:cs="Arial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1559" w:type="dxa"/>
            <w:vAlign w:val="center"/>
          </w:tcPr>
          <w:p w14:paraId="1A2FE982" w14:textId="75C793C0" w:rsidR="005A1500" w:rsidRPr="00A57DFC" w:rsidRDefault="009950F2" w:rsidP="00AA3A87">
            <w:pPr>
              <w:pStyle w:val="aff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Очередной</w:t>
            </w:r>
            <w:r w:rsidR="005A1500" w:rsidRPr="00A57DFC">
              <w:rPr>
                <w:rFonts w:ascii="Arial" w:hAnsi="Arial" w:cs="Arial"/>
              </w:rPr>
              <w:t xml:space="preserve"> финансовый год</w:t>
            </w:r>
          </w:p>
        </w:tc>
        <w:tc>
          <w:tcPr>
            <w:tcW w:w="1276" w:type="dxa"/>
            <w:vAlign w:val="center"/>
          </w:tcPr>
          <w:p w14:paraId="3B1DD31A" w14:textId="77777777" w:rsidR="005A1500" w:rsidRPr="00A57DFC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 w:rsidRPr="00A57DFC">
              <w:rPr>
                <w:rFonts w:ascii="Arial" w:hAnsi="Arial" w:cs="Arial"/>
                <w:lang w:val="en-US"/>
              </w:rPr>
              <w:t>I</w:t>
            </w:r>
            <w:r w:rsidRPr="00A57DFC">
              <w:rPr>
                <w:rFonts w:ascii="Arial" w:hAnsi="Arial" w:cs="Arial"/>
              </w:rPr>
              <w:t xml:space="preserve"> год планового периода</w:t>
            </w:r>
          </w:p>
        </w:tc>
        <w:tc>
          <w:tcPr>
            <w:tcW w:w="1559" w:type="dxa"/>
            <w:gridSpan w:val="2"/>
            <w:vAlign w:val="center"/>
          </w:tcPr>
          <w:p w14:paraId="0238731A" w14:textId="77777777" w:rsidR="005A1500" w:rsidRPr="00A57DFC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 w:rsidRPr="00A57DFC">
              <w:rPr>
                <w:rFonts w:ascii="Arial" w:hAnsi="Arial" w:cs="Arial"/>
                <w:lang w:val="en-US"/>
              </w:rPr>
              <w:t xml:space="preserve">II </w:t>
            </w:r>
            <w:r w:rsidRPr="00A57DFC">
              <w:rPr>
                <w:rFonts w:ascii="Arial" w:hAnsi="Arial" w:cs="Arial"/>
              </w:rPr>
              <w:t>год планового периода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14:paraId="4AA45A14" w14:textId="58A0CD9A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601875">
              <w:rPr>
                <w:rFonts w:ascii="Arial" w:hAnsi="Arial" w:cs="Arial"/>
                <w:lang w:eastAsia="ru-RU"/>
              </w:rPr>
              <w:t xml:space="preserve">Итого на </w:t>
            </w:r>
            <w:r>
              <w:rPr>
                <w:rFonts w:ascii="Arial" w:hAnsi="Arial" w:cs="Arial"/>
                <w:lang w:eastAsia="ru-RU"/>
              </w:rPr>
              <w:t>период 202</w:t>
            </w:r>
            <w:r w:rsidR="00C64DFF">
              <w:rPr>
                <w:rFonts w:ascii="Arial" w:hAnsi="Arial" w:cs="Arial"/>
                <w:lang w:eastAsia="ru-RU"/>
              </w:rPr>
              <w:t>5</w:t>
            </w:r>
            <w:r>
              <w:rPr>
                <w:rFonts w:ascii="Arial" w:hAnsi="Arial" w:cs="Arial"/>
                <w:lang w:eastAsia="ru-RU"/>
              </w:rPr>
              <w:t>-202</w:t>
            </w:r>
            <w:r w:rsidR="00C64DFF">
              <w:rPr>
                <w:rFonts w:ascii="Arial" w:hAnsi="Arial" w:cs="Arial"/>
                <w:lang w:eastAsia="ru-RU"/>
              </w:rPr>
              <w:t>7</w:t>
            </w:r>
          </w:p>
        </w:tc>
      </w:tr>
      <w:tr w:rsidR="005A1500" w:rsidRPr="00D56BCD" w14:paraId="473F20FE" w14:textId="77777777" w:rsidTr="00AA3A87">
        <w:trPr>
          <w:trHeight w:val="438"/>
        </w:trPr>
        <w:tc>
          <w:tcPr>
            <w:tcW w:w="567" w:type="dxa"/>
            <w:vMerge/>
          </w:tcPr>
          <w:p w14:paraId="5F54ECB3" w14:textId="77777777" w:rsidR="005A1500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80983B1" w14:textId="77777777" w:rsidR="005A1500" w:rsidRPr="00155CE3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00DF007" w14:textId="77777777" w:rsidR="005A1500" w:rsidRPr="00155CE3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BDDE0A" w14:textId="77777777" w:rsidR="005A1500" w:rsidRPr="00155CE3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FBE087" w14:textId="1066F782" w:rsidR="005A1500" w:rsidRPr="00A57DFC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14:paraId="68E179AD" w14:textId="6D6632F6" w:rsidR="005A1500" w:rsidRPr="00694CA8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14:paraId="2D05CB7F" w14:textId="0829E9E4" w:rsidR="005A1500" w:rsidRPr="00694CA8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7</w:t>
            </w: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525CA552" w14:textId="77777777" w:rsidR="005A1500" w:rsidRPr="00601875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5A1500" w:rsidRPr="00D56BCD" w14:paraId="05E70CA4" w14:textId="77777777" w:rsidTr="00AA3A87">
        <w:trPr>
          <w:trHeight w:val="235"/>
        </w:trPr>
        <w:tc>
          <w:tcPr>
            <w:tcW w:w="567" w:type="dxa"/>
          </w:tcPr>
          <w:p w14:paraId="5BE180D2" w14:textId="77777777" w:rsidR="005A1500" w:rsidRPr="003510DD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  <w:r w:rsidRPr="003510DD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517DC3E" w14:textId="77777777" w:rsidR="005A1500" w:rsidRPr="003510DD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  <w:r w:rsidRPr="003510DD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2F691C34" w14:textId="77777777" w:rsidR="005A1500" w:rsidRPr="003510DD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  <w:r w:rsidRPr="003510DD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6E6BBD19" w14:textId="77777777" w:rsidR="005A1500" w:rsidRPr="003510DD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  <w:r w:rsidRPr="003510DD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1559" w:type="dxa"/>
          </w:tcPr>
          <w:p w14:paraId="3642497D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</w:tcPr>
          <w:p w14:paraId="280A1F59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gridSpan w:val="2"/>
          </w:tcPr>
          <w:p w14:paraId="27615221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B9889B0" w14:textId="77777777" w:rsidR="005A1500" w:rsidRPr="00601875" w:rsidRDefault="005A1500" w:rsidP="00AA3A87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8</w:t>
            </w:r>
          </w:p>
        </w:tc>
      </w:tr>
      <w:tr w:rsidR="005A1500" w:rsidRPr="00D56BCD" w14:paraId="545F7B93" w14:textId="77777777" w:rsidTr="00AA3A87">
        <w:tc>
          <w:tcPr>
            <w:tcW w:w="567" w:type="dxa"/>
            <w:vMerge w:val="restart"/>
          </w:tcPr>
          <w:p w14:paraId="0BDCB20B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2CA707E5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1EE6A300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«Молодёжь Боготольского района»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08036E" w14:textId="77777777" w:rsidR="005A1500" w:rsidRPr="00694CA8" w:rsidRDefault="005A1500" w:rsidP="00AA3A87">
            <w:pPr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1559" w:type="dxa"/>
            <w:vAlign w:val="center"/>
          </w:tcPr>
          <w:p w14:paraId="7B7850EC" w14:textId="063CAC9A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5506,3</w:t>
            </w:r>
          </w:p>
        </w:tc>
        <w:tc>
          <w:tcPr>
            <w:tcW w:w="1276" w:type="dxa"/>
            <w:vAlign w:val="center"/>
          </w:tcPr>
          <w:p w14:paraId="51C57641" w14:textId="62DAB0AD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5506,3</w:t>
            </w:r>
          </w:p>
        </w:tc>
        <w:tc>
          <w:tcPr>
            <w:tcW w:w="1559" w:type="dxa"/>
            <w:gridSpan w:val="2"/>
            <w:vAlign w:val="center"/>
          </w:tcPr>
          <w:p w14:paraId="1F5673A8" w14:textId="1788D036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5506,3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29FB7EA" w14:textId="44D86AA1" w:rsidR="005A1500" w:rsidRPr="00694CA8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694CA8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1</w:t>
            </w:r>
            <w:r w:rsidR="000A6C31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6518,9</w:t>
            </w:r>
          </w:p>
        </w:tc>
      </w:tr>
      <w:tr w:rsidR="005A1500" w:rsidRPr="00D56BCD" w14:paraId="4D14CFA8" w14:textId="77777777" w:rsidTr="00AA3A87">
        <w:tc>
          <w:tcPr>
            <w:tcW w:w="567" w:type="dxa"/>
            <w:vMerge/>
          </w:tcPr>
          <w:p w14:paraId="6E14A1FF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897AD8C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DE99BB7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66079CBC" w14:textId="77777777" w:rsidR="005A1500" w:rsidRPr="00694CA8" w:rsidRDefault="005A1500" w:rsidP="00AA3A87">
            <w:pPr>
              <w:suppressAutoHyphens w:val="0"/>
              <w:jc w:val="left"/>
              <w:rPr>
                <w:rFonts w:ascii="Arial" w:hAnsi="Arial" w:cs="Arial"/>
                <w:bCs/>
                <w:lang w:eastAsia="ru-RU"/>
              </w:rPr>
            </w:pPr>
            <w:r w:rsidRPr="00694CA8">
              <w:rPr>
                <w:rFonts w:ascii="Arial" w:hAnsi="Arial" w:cs="Arial"/>
              </w:rPr>
              <w:t>в том числе:</w:t>
            </w:r>
          </w:p>
        </w:tc>
      </w:tr>
      <w:tr w:rsidR="005A1500" w:rsidRPr="00D56BCD" w14:paraId="68D450E3" w14:textId="77777777" w:rsidTr="00AA3A87">
        <w:tc>
          <w:tcPr>
            <w:tcW w:w="567" w:type="dxa"/>
            <w:vMerge/>
          </w:tcPr>
          <w:p w14:paraId="326F476F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2143A46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D0C7E2D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35149CF" w14:textId="77777777" w:rsidR="005A1500" w:rsidRPr="00694CA8" w:rsidRDefault="005A1500" w:rsidP="00AA3A87">
            <w:pPr>
              <w:rPr>
                <w:rFonts w:ascii="Arial" w:hAnsi="Arial" w:cs="Arial"/>
              </w:rPr>
            </w:pPr>
            <w:r w:rsidRPr="00694CA8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14:paraId="50894C49" w14:textId="455CE4B0" w:rsidR="005A1500" w:rsidRPr="00694CA8" w:rsidRDefault="00C64DFF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shd w:val="clear" w:color="auto" w:fill="FFFFFF"/>
                <w:lang w:eastAsia="ru-RU"/>
              </w:rPr>
              <w:t>230,6</w:t>
            </w:r>
          </w:p>
        </w:tc>
        <w:tc>
          <w:tcPr>
            <w:tcW w:w="1276" w:type="dxa"/>
            <w:vAlign w:val="center"/>
          </w:tcPr>
          <w:p w14:paraId="3E406E4D" w14:textId="7637F440" w:rsidR="005A1500" w:rsidRPr="00694CA8" w:rsidRDefault="00C64DFF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230,6</w:t>
            </w:r>
          </w:p>
        </w:tc>
        <w:tc>
          <w:tcPr>
            <w:tcW w:w="1559" w:type="dxa"/>
            <w:gridSpan w:val="2"/>
            <w:vAlign w:val="center"/>
          </w:tcPr>
          <w:p w14:paraId="48D45B63" w14:textId="117395A5" w:rsidR="005A1500" w:rsidRPr="00694CA8" w:rsidRDefault="00C64DFF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230,6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5C2AF85" w14:textId="7D7531AB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691,8</w:t>
            </w:r>
          </w:p>
        </w:tc>
      </w:tr>
      <w:tr w:rsidR="005A1500" w:rsidRPr="00D56BCD" w14:paraId="74062A13" w14:textId="77777777" w:rsidTr="00AA3A87">
        <w:tc>
          <w:tcPr>
            <w:tcW w:w="567" w:type="dxa"/>
            <w:vMerge/>
          </w:tcPr>
          <w:p w14:paraId="343010EC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305FC43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7AB579B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34C90CD" w14:textId="77777777" w:rsidR="005A1500" w:rsidRPr="00694CA8" w:rsidRDefault="005A1500" w:rsidP="00AA3A87">
            <w:pPr>
              <w:rPr>
                <w:rFonts w:ascii="Arial" w:hAnsi="Arial" w:cs="Arial"/>
              </w:rPr>
            </w:pPr>
            <w:r w:rsidRPr="00694CA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vAlign w:val="center"/>
          </w:tcPr>
          <w:p w14:paraId="3B5BEADB" w14:textId="3022B67D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</w:p>
        </w:tc>
        <w:tc>
          <w:tcPr>
            <w:tcW w:w="1276" w:type="dxa"/>
            <w:vAlign w:val="center"/>
          </w:tcPr>
          <w:p w14:paraId="504D99FE" w14:textId="05973262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</w:p>
        </w:tc>
        <w:tc>
          <w:tcPr>
            <w:tcW w:w="1559" w:type="dxa"/>
            <w:gridSpan w:val="2"/>
            <w:vAlign w:val="center"/>
          </w:tcPr>
          <w:p w14:paraId="4C197539" w14:textId="198B9B40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5275,7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7B2DE48" w14:textId="0E4F6364" w:rsidR="005A1500" w:rsidRPr="00694CA8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  <w:lang w:eastAsia="ru-RU"/>
              </w:rPr>
            </w:pPr>
            <w:r w:rsidRPr="00694CA8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1</w:t>
            </w:r>
            <w:r w:rsidR="000A6C31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5827,1</w:t>
            </w:r>
          </w:p>
        </w:tc>
      </w:tr>
      <w:tr w:rsidR="005A1500" w:rsidRPr="00D56BCD" w14:paraId="36920611" w14:textId="77777777" w:rsidTr="00AA3A87">
        <w:tc>
          <w:tcPr>
            <w:tcW w:w="567" w:type="dxa"/>
            <w:vMerge w:val="restart"/>
          </w:tcPr>
          <w:p w14:paraId="2B890467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27AB3AB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84B6F33" w14:textId="77777777" w:rsidR="005A1500" w:rsidRPr="00D56BCD" w:rsidRDefault="005A1500" w:rsidP="00AA3A87">
            <w:pPr>
              <w:tabs>
                <w:tab w:val="left" w:pos="315"/>
              </w:tabs>
              <w:jc w:val="left"/>
              <w:rPr>
                <w:rFonts w:ascii="Arial" w:hAnsi="Arial" w:cs="Arial"/>
                <w:b/>
              </w:rPr>
            </w:pPr>
            <w:r w:rsidRPr="00D56BCD">
              <w:rPr>
                <w:rFonts w:ascii="Arial" w:hAnsi="Arial" w:cs="Arial"/>
                <w:b/>
              </w:rPr>
              <w:t>«</w:t>
            </w:r>
            <w:r w:rsidRPr="00D56BCD">
              <w:rPr>
                <w:rFonts w:ascii="Arial" w:hAnsi="Arial" w:cs="Arial"/>
              </w:rPr>
              <w:t>Вовлечение молодёжи Боготольского района в социальную практику»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F5EDB2" w14:textId="77777777" w:rsidR="005A1500" w:rsidRPr="00694CA8" w:rsidRDefault="005A1500" w:rsidP="00AA3A87">
            <w:pPr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1559" w:type="dxa"/>
            <w:vAlign w:val="center"/>
          </w:tcPr>
          <w:p w14:paraId="75AC6402" w14:textId="73564D4E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5367,3</w:t>
            </w:r>
          </w:p>
        </w:tc>
        <w:tc>
          <w:tcPr>
            <w:tcW w:w="1276" w:type="dxa"/>
          </w:tcPr>
          <w:p w14:paraId="71859038" w14:textId="6A810978" w:rsidR="005A1500" w:rsidRDefault="000A6C31" w:rsidP="00AA3A87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5367,3</w:t>
            </w:r>
          </w:p>
        </w:tc>
        <w:tc>
          <w:tcPr>
            <w:tcW w:w="1559" w:type="dxa"/>
            <w:gridSpan w:val="2"/>
          </w:tcPr>
          <w:p w14:paraId="2BFAA483" w14:textId="339548DD" w:rsidR="005A1500" w:rsidRDefault="000A6C31" w:rsidP="00AA3A87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5367,3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9860C48" w14:textId="2FFED62D" w:rsidR="005A1500" w:rsidRPr="00694CA8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0A6C31">
              <w:rPr>
                <w:rFonts w:ascii="Arial" w:hAnsi="Arial" w:cs="Arial"/>
                <w:bCs/>
                <w:sz w:val="22"/>
                <w:szCs w:val="22"/>
              </w:rPr>
              <w:t>6101,9</w:t>
            </w:r>
          </w:p>
        </w:tc>
      </w:tr>
      <w:tr w:rsidR="005A1500" w:rsidRPr="00D56BCD" w14:paraId="41326380" w14:textId="77777777" w:rsidTr="00AA3A87">
        <w:tc>
          <w:tcPr>
            <w:tcW w:w="567" w:type="dxa"/>
            <w:vMerge/>
          </w:tcPr>
          <w:p w14:paraId="1AFF80D6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6FE503B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558D400" w14:textId="77777777" w:rsidR="005A1500" w:rsidRPr="00D56BCD" w:rsidRDefault="005A1500" w:rsidP="00AA3A87">
            <w:pPr>
              <w:tabs>
                <w:tab w:val="left" w:pos="315"/>
              </w:tabs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6BCA0BC5" w14:textId="77777777" w:rsidR="005A1500" w:rsidRPr="00694CA8" w:rsidRDefault="005A1500" w:rsidP="00AA3A87">
            <w:pPr>
              <w:jc w:val="left"/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</w:rPr>
              <w:t>в том числе:</w:t>
            </w:r>
          </w:p>
        </w:tc>
      </w:tr>
      <w:tr w:rsidR="005A1500" w:rsidRPr="00D56BCD" w14:paraId="5E027E02" w14:textId="77777777" w:rsidTr="00AA3A87">
        <w:tc>
          <w:tcPr>
            <w:tcW w:w="567" w:type="dxa"/>
            <w:vMerge/>
          </w:tcPr>
          <w:p w14:paraId="452004BC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86274F6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42E0B4F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574BEFA" w14:textId="77777777" w:rsidR="005A1500" w:rsidRPr="00694CA8" w:rsidRDefault="005A1500" w:rsidP="00AA3A87">
            <w:pPr>
              <w:rPr>
                <w:rFonts w:ascii="Arial" w:hAnsi="Arial" w:cs="Arial"/>
              </w:rPr>
            </w:pPr>
            <w:r w:rsidRPr="00694CA8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14:paraId="0ACF383E" w14:textId="25B97CD0" w:rsidR="005A1500" w:rsidRPr="00694CA8" w:rsidRDefault="00C64DFF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230,6</w:t>
            </w:r>
          </w:p>
        </w:tc>
        <w:tc>
          <w:tcPr>
            <w:tcW w:w="1276" w:type="dxa"/>
            <w:vAlign w:val="center"/>
          </w:tcPr>
          <w:p w14:paraId="4AAD5793" w14:textId="2CA655B8" w:rsidR="005A1500" w:rsidRPr="00694CA8" w:rsidRDefault="00C64DFF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230,6</w:t>
            </w:r>
          </w:p>
        </w:tc>
        <w:tc>
          <w:tcPr>
            <w:tcW w:w="1559" w:type="dxa"/>
            <w:gridSpan w:val="2"/>
            <w:vAlign w:val="center"/>
          </w:tcPr>
          <w:p w14:paraId="77056CF4" w14:textId="2A79E238" w:rsidR="005A1500" w:rsidRPr="00694CA8" w:rsidRDefault="00C64DFF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230,6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631C294" w14:textId="56AC6A1C" w:rsidR="005A1500" w:rsidRPr="00694CA8" w:rsidRDefault="00C64DFF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691,8</w:t>
            </w:r>
          </w:p>
        </w:tc>
      </w:tr>
      <w:tr w:rsidR="005A1500" w:rsidRPr="00D56BCD" w14:paraId="21FE4E8B" w14:textId="77777777" w:rsidTr="00AA3A87">
        <w:tc>
          <w:tcPr>
            <w:tcW w:w="567" w:type="dxa"/>
            <w:vMerge/>
          </w:tcPr>
          <w:p w14:paraId="20A8EF31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BECE3D3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9ECD1E6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D3D1988" w14:textId="77777777" w:rsidR="005A1500" w:rsidRPr="00694CA8" w:rsidRDefault="005A1500" w:rsidP="00AA3A87">
            <w:pPr>
              <w:rPr>
                <w:rFonts w:ascii="Arial" w:hAnsi="Arial" w:cs="Arial"/>
              </w:rPr>
            </w:pPr>
            <w:r w:rsidRPr="00694CA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vAlign w:val="center"/>
          </w:tcPr>
          <w:p w14:paraId="1C0939FE" w14:textId="54887676" w:rsidR="005A1500" w:rsidRPr="00694CA8" w:rsidRDefault="000A6C31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</w:rPr>
              <w:t>5136,7</w:t>
            </w:r>
          </w:p>
        </w:tc>
        <w:tc>
          <w:tcPr>
            <w:tcW w:w="1276" w:type="dxa"/>
          </w:tcPr>
          <w:p w14:paraId="290298F8" w14:textId="0F190B4C" w:rsidR="000A6C31" w:rsidRPr="000A6C31" w:rsidRDefault="005A1500" w:rsidP="000A6C31">
            <w:pPr>
              <w:rPr>
                <w:rFonts w:ascii="Arial" w:hAnsi="Arial" w:cs="Arial"/>
              </w:rPr>
            </w:pPr>
            <w:r>
              <w:t xml:space="preserve"> </w:t>
            </w:r>
            <w:r w:rsidR="000A6C31" w:rsidRPr="000A6C31">
              <w:rPr>
                <w:rFonts w:ascii="Arial" w:hAnsi="Arial" w:cs="Arial"/>
              </w:rPr>
              <w:t>5136,7</w:t>
            </w:r>
            <w:r w:rsidRPr="000A6C31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559" w:type="dxa"/>
            <w:gridSpan w:val="2"/>
          </w:tcPr>
          <w:p w14:paraId="63B337CF" w14:textId="498878D1" w:rsidR="005A1500" w:rsidRDefault="000A6C31" w:rsidP="00AA3A87">
            <w:pPr>
              <w:jc w:val="center"/>
            </w:pPr>
            <w:r>
              <w:rPr>
                <w:rFonts w:ascii="Arial" w:hAnsi="Arial" w:cs="Arial"/>
              </w:rPr>
              <w:t>5136,7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D70F89B" w14:textId="386E4CCC" w:rsidR="005A1500" w:rsidRPr="00694CA8" w:rsidRDefault="000A6C31" w:rsidP="00AA3A87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shd w:val="clear" w:color="auto" w:fill="FFFFFF"/>
              </w:rPr>
              <w:t>15410,1</w:t>
            </w:r>
          </w:p>
        </w:tc>
      </w:tr>
      <w:tr w:rsidR="005A1500" w:rsidRPr="00D56BCD" w14:paraId="28D65557" w14:textId="77777777" w:rsidTr="00AA3A87">
        <w:tc>
          <w:tcPr>
            <w:tcW w:w="567" w:type="dxa"/>
            <w:vMerge w:val="restart"/>
          </w:tcPr>
          <w:p w14:paraId="3417E444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39CE045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04546933" w14:textId="77777777" w:rsidR="005A1500" w:rsidRPr="00D56BCD" w:rsidRDefault="005A1500" w:rsidP="00AA3A87">
            <w:pPr>
              <w:jc w:val="left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«Патриотическое воспитание молодёжи Боготольского района»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546A7F" w14:textId="77777777" w:rsidR="005A1500" w:rsidRPr="00694CA8" w:rsidRDefault="005A1500" w:rsidP="00AA3A87">
            <w:pPr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1559" w:type="dxa"/>
            <w:vAlign w:val="center"/>
          </w:tcPr>
          <w:p w14:paraId="028660FC" w14:textId="41419305" w:rsidR="005A1500" w:rsidRPr="00694CA8" w:rsidRDefault="00C64DFF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  <w:r w:rsidR="005A1500">
              <w:rPr>
                <w:rFonts w:ascii="Arial" w:hAnsi="Arial" w:cs="Arial"/>
                <w:bCs/>
              </w:rPr>
              <w:t>9</w:t>
            </w:r>
            <w:r w:rsidR="005A1500" w:rsidRPr="00694CA8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6" w:type="dxa"/>
            <w:vAlign w:val="center"/>
          </w:tcPr>
          <w:p w14:paraId="784344A9" w14:textId="0F157556" w:rsidR="005A1500" w:rsidRPr="00694CA8" w:rsidRDefault="00896074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  <w:r w:rsidR="005A1500">
              <w:rPr>
                <w:rFonts w:ascii="Arial" w:hAnsi="Arial" w:cs="Arial"/>
                <w:bCs/>
              </w:rPr>
              <w:t>9</w:t>
            </w:r>
            <w:r w:rsidR="005A1500" w:rsidRPr="00694CA8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559" w:type="dxa"/>
            <w:gridSpan w:val="2"/>
            <w:vAlign w:val="center"/>
          </w:tcPr>
          <w:p w14:paraId="47AE128A" w14:textId="53AC8FAB" w:rsidR="005A1500" w:rsidRPr="00694CA8" w:rsidRDefault="00896074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  <w:r w:rsidR="005A1500" w:rsidRPr="00694CA8">
              <w:rPr>
                <w:rFonts w:ascii="Arial" w:hAnsi="Arial" w:cs="Arial"/>
                <w:bCs/>
              </w:rPr>
              <w:t>9,0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C0A0E5F" w14:textId="51B4216B" w:rsidR="005A1500" w:rsidRPr="00694CA8" w:rsidRDefault="00C64DFF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417</w:t>
            </w:r>
            <w:r w:rsidR="005A1500" w:rsidRPr="00694CA8">
              <w:rPr>
                <w:rFonts w:ascii="Arial" w:hAnsi="Arial" w:cs="Arial"/>
                <w:bCs/>
              </w:rPr>
              <w:t>,00</w:t>
            </w:r>
          </w:p>
        </w:tc>
      </w:tr>
      <w:tr w:rsidR="005A1500" w:rsidRPr="00D56BCD" w14:paraId="3326A0C2" w14:textId="77777777" w:rsidTr="00AA3A87">
        <w:tc>
          <w:tcPr>
            <w:tcW w:w="567" w:type="dxa"/>
            <w:vMerge/>
          </w:tcPr>
          <w:p w14:paraId="4194A3C7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E5BD378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3CC9C0E" w14:textId="77777777" w:rsidR="005A1500" w:rsidRPr="00D56BCD" w:rsidRDefault="005A1500" w:rsidP="00AA3A8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7B8B897E" w14:textId="77777777" w:rsidR="005A1500" w:rsidRPr="00694CA8" w:rsidRDefault="005A1500" w:rsidP="00AA3A87">
            <w:pPr>
              <w:jc w:val="left"/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</w:rPr>
              <w:t>в том числе:</w:t>
            </w:r>
          </w:p>
        </w:tc>
      </w:tr>
      <w:tr w:rsidR="005A1500" w:rsidRPr="00D56BCD" w14:paraId="0346819A" w14:textId="77777777" w:rsidTr="00AA3A87">
        <w:tc>
          <w:tcPr>
            <w:tcW w:w="567" w:type="dxa"/>
            <w:vMerge/>
          </w:tcPr>
          <w:p w14:paraId="6BF20139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E25E43D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EB1CDCD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63122EB" w14:textId="77777777" w:rsidR="005A1500" w:rsidRPr="00694CA8" w:rsidRDefault="005A1500" w:rsidP="00AA3A87">
            <w:pPr>
              <w:rPr>
                <w:rFonts w:ascii="Arial" w:hAnsi="Arial" w:cs="Arial"/>
              </w:rPr>
            </w:pPr>
            <w:r w:rsidRPr="00694CA8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14:paraId="761544FE" w14:textId="77777777" w:rsidR="005A1500" w:rsidRPr="00694CA8" w:rsidRDefault="005A1500" w:rsidP="00AA3A87">
            <w:pPr>
              <w:jc w:val="center"/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14:paraId="2904CA3F" w14:textId="77777777" w:rsidR="005A1500" w:rsidRPr="00694CA8" w:rsidRDefault="005A1500" w:rsidP="00AA3A87">
            <w:pPr>
              <w:jc w:val="center"/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14:paraId="37CFA409" w14:textId="77777777" w:rsidR="005A1500" w:rsidRPr="00694CA8" w:rsidRDefault="005A1500" w:rsidP="00AA3A87">
            <w:pPr>
              <w:jc w:val="center"/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815" w:type="dxa"/>
            <w:gridSpan w:val="2"/>
            <w:shd w:val="clear" w:color="auto" w:fill="auto"/>
            <w:vAlign w:val="center"/>
          </w:tcPr>
          <w:p w14:paraId="33D4BC3F" w14:textId="77777777" w:rsidR="005A1500" w:rsidRPr="00694CA8" w:rsidRDefault="005A1500" w:rsidP="00AA3A87">
            <w:pPr>
              <w:jc w:val="center"/>
              <w:rPr>
                <w:rFonts w:ascii="Arial" w:hAnsi="Arial" w:cs="Arial"/>
                <w:bCs/>
              </w:rPr>
            </w:pPr>
            <w:r w:rsidRPr="00694CA8">
              <w:rPr>
                <w:rFonts w:ascii="Arial" w:hAnsi="Arial" w:cs="Arial"/>
                <w:bCs/>
              </w:rPr>
              <w:t>0,0</w:t>
            </w:r>
          </w:p>
        </w:tc>
      </w:tr>
      <w:tr w:rsidR="005A1500" w:rsidRPr="00D56BCD" w14:paraId="3A558ED9" w14:textId="77777777" w:rsidTr="00AA3A87">
        <w:trPr>
          <w:trHeight w:val="780"/>
        </w:trPr>
        <w:tc>
          <w:tcPr>
            <w:tcW w:w="567" w:type="dxa"/>
            <w:vMerge/>
          </w:tcPr>
          <w:p w14:paraId="42E693B6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2BD91C0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D8D3B0E" w14:textId="77777777" w:rsidR="005A1500" w:rsidRPr="00D56BCD" w:rsidRDefault="005A1500" w:rsidP="00AA3A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E1F6CCB" w14:textId="77777777" w:rsidR="005A1500" w:rsidRPr="00694CA8" w:rsidRDefault="005A1500" w:rsidP="00AA3A87">
            <w:pPr>
              <w:rPr>
                <w:rFonts w:ascii="Arial" w:hAnsi="Arial" w:cs="Arial"/>
              </w:rPr>
            </w:pPr>
            <w:r w:rsidRPr="00694CA8">
              <w:rPr>
                <w:rFonts w:ascii="Arial" w:hAnsi="Arial" w:cs="Arial"/>
              </w:rPr>
              <w:t xml:space="preserve">районный бюджет </w:t>
            </w:r>
          </w:p>
        </w:tc>
        <w:tc>
          <w:tcPr>
            <w:tcW w:w="1559" w:type="dxa"/>
            <w:vAlign w:val="center"/>
          </w:tcPr>
          <w:p w14:paraId="669D6004" w14:textId="01F7EC9E" w:rsidR="005A1500" w:rsidRPr="00694CA8" w:rsidRDefault="00C64DFF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  <w:r w:rsidR="005A1500">
              <w:rPr>
                <w:rFonts w:ascii="Arial" w:hAnsi="Arial" w:cs="Arial"/>
                <w:bCs/>
              </w:rPr>
              <w:t>9</w:t>
            </w:r>
            <w:r w:rsidR="005A1500" w:rsidRPr="00694CA8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6" w:type="dxa"/>
            <w:vAlign w:val="center"/>
          </w:tcPr>
          <w:p w14:paraId="3E79631A" w14:textId="7A3C1815" w:rsidR="005A1500" w:rsidRPr="00694CA8" w:rsidRDefault="00896074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  <w:r w:rsidR="005A1500">
              <w:rPr>
                <w:rFonts w:ascii="Arial" w:hAnsi="Arial" w:cs="Arial"/>
                <w:bCs/>
              </w:rPr>
              <w:t>9</w:t>
            </w:r>
            <w:r w:rsidR="005A1500" w:rsidRPr="00694CA8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417" w:type="dxa"/>
            <w:vAlign w:val="center"/>
          </w:tcPr>
          <w:p w14:paraId="51DBBAA1" w14:textId="0EBEFEF5" w:rsidR="005A1500" w:rsidRPr="00694CA8" w:rsidRDefault="00896074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  <w:r w:rsidR="005A1500">
              <w:rPr>
                <w:rFonts w:ascii="Arial" w:hAnsi="Arial" w:cs="Arial"/>
                <w:bCs/>
              </w:rPr>
              <w:t>9</w:t>
            </w:r>
            <w:r w:rsidR="005A1500" w:rsidRPr="00694CA8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815" w:type="dxa"/>
            <w:gridSpan w:val="2"/>
            <w:shd w:val="clear" w:color="auto" w:fill="auto"/>
            <w:vAlign w:val="center"/>
          </w:tcPr>
          <w:p w14:paraId="759398B0" w14:textId="647A7B93" w:rsidR="005A1500" w:rsidRPr="00694CA8" w:rsidRDefault="00C64DFF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417</w:t>
            </w:r>
            <w:r w:rsidR="005A1500" w:rsidRPr="00694CA8">
              <w:rPr>
                <w:rFonts w:ascii="Arial" w:hAnsi="Arial" w:cs="Arial"/>
                <w:bCs/>
              </w:rPr>
              <w:t>,00</w:t>
            </w:r>
          </w:p>
        </w:tc>
      </w:tr>
    </w:tbl>
    <w:p w14:paraId="7F55FEDC" w14:textId="77777777" w:rsidR="005A1500" w:rsidRPr="00D56BCD" w:rsidRDefault="005A1500" w:rsidP="005A1500">
      <w:pPr>
        <w:rPr>
          <w:rFonts w:ascii="Arial" w:hAnsi="Arial" w:cs="Arial"/>
        </w:rPr>
        <w:sectPr w:rsidR="005A1500" w:rsidRPr="00D56BCD" w:rsidSect="00AA3A87">
          <w:pgSz w:w="16838" w:h="11906" w:orient="landscape"/>
          <w:pgMar w:top="709" w:right="947" w:bottom="567" w:left="567" w:header="720" w:footer="720" w:gutter="0"/>
          <w:cols w:space="720"/>
          <w:docGrid w:linePitch="360"/>
        </w:sectPr>
      </w:pPr>
    </w:p>
    <w:p w14:paraId="211F2A92" w14:textId="77777777" w:rsidR="005A1500" w:rsidRPr="00D56BCD" w:rsidRDefault="005A1500" w:rsidP="005A1500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5</w:t>
      </w:r>
    </w:p>
    <w:p w14:paraId="43B0E533" w14:textId="77777777" w:rsidR="005A1500" w:rsidRDefault="005A1500" w:rsidP="005A1500">
      <w:pPr>
        <w:pStyle w:val="ConsPlusNormal"/>
        <w:widowControl/>
        <w:jc w:val="right"/>
        <w:rPr>
          <w:sz w:val="24"/>
          <w:szCs w:val="24"/>
        </w:rPr>
      </w:pPr>
      <w:r w:rsidRPr="00D56BCD">
        <w:rPr>
          <w:sz w:val="24"/>
          <w:szCs w:val="24"/>
        </w:rPr>
        <w:t xml:space="preserve">к муниципальной </w:t>
      </w:r>
      <w:r>
        <w:rPr>
          <w:sz w:val="24"/>
          <w:szCs w:val="24"/>
        </w:rPr>
        <w:t>программе</w:t>
      </w:r>
    </w:p>
    <w:p w14:paraId="7455BE46" w14:textId="77777777" w:rsidR="005A1500" w:rsidRPr="00D56BCD" w:rsidRDefault="005A1500" w:rsidP="005A1500">
      <w:pPr>
        <w:pStyle w:val="ConsPlusNormal"/>
        <w:widowControl/>
        <w:jc w:val="right"/>
        <w:rPr>
          <w:sz w:val="24"/>
          <w:szCs w:val="24"/>
        </w:rPr>
      </w:pPr>
      <w:r w:rsidRPr="00D56BCD">
        <w:rPr>
          <w:sz w:val="24"/>
          <w:szCs w:val="24"/>
        </w:rPr>
        <w:t>«Молодё</w:t>
      </w:r>
      <w:r>
        <w:rPr>
          <w:sz w:val="24"/>
          <w:szCs w:val="24"/>
        </w:rPr>
        <w:t xml:space="preserve">жь Боготольского </w:t>
      </w:r>
      <w:r w:rsidRPr="00D56BCD">
        <w:rPr>
          <w:sz w:val="24"/>
          <w:szCs w:val="24"/>
        </w:rPr>
        <w:t>района»</w:t>
      </w:r>
    </w:p>
    <w:p w14:paraId="18718116" w14:textId="77777777" w:rsidR="005A1500" w:rsidRPr="00D56BCD" w:rsidRDefault="005A1500" w:rsidP="005A1500">
      <w:pPr>
        <w:pStyle w:val="ConsPlusNormal"/>
        <w:widowControl/>
        <w:jc w:val="right"/>
        <w:rPr>
          <w:sz w:val="24"/>
          <w:szCs w:val="24"/>
        </w:rPr>
      </w:pPr>
    </w:p>
    <w:p w14:paraId="5571F3FF" w14:textId="77777777" w:rsidR="005A1500" w:rsidRPr="00D56BCD" w:rsidRDefault="005A1500" w:rsidP="005A150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56BCD">
        <w:rPr>
          <w:rFonts w:ascii="Arial" w:hAnsi="Arial" w:cs="Arial"/>
          <w:b w:val="0"/>
          <w:sz w:val="24"/>
          <w:szCs w:val="24"/>
        </w:rPr>
        <w:t>Подпрограмма 1</w:t>
      </w:r>
    </w:p>
    <w:p w14:paraId="0FAA50A9" w14:textId="77777777" w:rsidR="005A1500" w:rsidRPr="00D56BCD" w:rsidRDefault="005A1500" w:rsidP="005A150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56BCD">
        <w:rPr>
          <w:rFonts w:ascii="Arial" w:hAnsi="Arial" w:cs="Arial"/>
          <w:b w:val="0"/>
          <w:sz w:val="24"/>
          <w:szCs w:val="24"/>
        </w:rPr>
        <w:t>«Вовлечение молодёжи Боготольского района в социальную практику</w:t>
      </w:r>
      <w:r>
        <w:rPr>
          <w:rFonts w:ascii="Arial" w:hAnsi="Arial" w:cs="Arial"/>
          <w:b w:val="0"/>
          <w:sz w:val="24"/>
          <w:szCs w:val="24"/>
        </w:rPr>
        <w:t>»</w:t>
      </w:r>
    </w:p>
    <w:p w14:paraId="13E520C4" w14:textId="77777777" w:rsidR="005A1500" w:rsidRPr="00D56BCD" w:rsidRDefault="005A1500" w:rsidP="005A1500">
      <w:pPr>
        <w:widowControl w:val="0"/>
        <w:spacing w:line="100" w:lineRule="atLeast"/>
        <w:rPr>
          <w:rFonts w:ascii="Arial" w:hAnsi="Arial" w:cs="Arial"/>
        </w:rPr>
      </w:pPr>
    </w:p>
    <w:p w14:paraId="5826A99D" w14:textId="77777777" w:rsidR="005A1500" w:rsidRDefault="005A1500" w:rsidP="005A1500">
      <w:pPr>
        <w:widowControl w:val="0"/>
        <w:spacing w:line="100" w:lineRule="atLeast"/>
        <w:jc w:val="center"/>
        <w:rPr>
          <w:rFonts w:ascii="Arial" w:hAnsi="Arial" w:cs="Arial"/>
          <w:b/>
        </w:rPr>
      </w:pPr>
      <w:r w:rsidRPr="00D56BCD">
        <w:rPr>
          <w:rFonts w:ascii="Arial" w:hAnsi="Arial" w:cs="Arial"/>
          <w:b/>
        </w:rPr>
        <w:t>1.Паспорт подпрограммы</w:t>
      </w:r>
    </w:p>
    <w:p w14:paraId="5E45BE88" w14:textId="77777777" w:rsidR="005A1500" w:rsidRPr="00D56BCD" w:rsidRDefault="005A1500" w:rsidP="005A1500">
      <w:pPr>
        <w:widowControl w:val="0"/>
        <w:spacing w:line="100" w:lineRule="atLeast"/>
        <w:jc w:val="center"/>
        <w:rPr>
          <w:rFonts w:ascii="Arial" w:hAnsi="Arial" w:cs="Arial"/>
          <w:b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5A1500" w:rsidRPr="00D56BCD" w14:paraId="048A651C" w14:textId="77777777" w:rsidTr="00AA3A87">
        <w:trPr>
          <w:trHeight w:val="8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B40B9" w14:textId="77777777" w:rsidR="005A1500" w:rsidRPr="00D56BCD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C077" w14:textId="77777777" w:rsidR="005A1500" w:rsidRPr="00D56BCD" w:rsidRDefault="005A1500" w:rsidP="008B462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 xml:space="preserve">Вовлечение молодёжи Боготольского района в </w:t>
            </w:r>
            <w:r>
              <w:rPr>
                <w:rFonts w:ascii="Arial" w:hAnsi="Arial" w:cs="Arial"/>
                <w:sz w:val="24"/>
                <w:szCs w:val="24"/>
              </w:rPr>
              <w:t>социальную практику</w:t>
            </w:r>
            <w:r w:rsidRPr="00D56BC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A1500" w:rsidRPr="00D56BCD" w14:paraId="40D7CBFC" w14:textId="77777777" w:rsidTr="00AA3A87">
        <w:trPr>
          <w:trHeight w:val="8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58869" w14:textId="77777777" w:rsidR="005A1500" w:rsidRPr="00D56BCD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F088D" w14:textId="77777777" w:rsidR="005A1500" w:rsidRPr="00D56BCD" w:rsidRDefault="005A1500" w:rsidP="008B4627">
            <w:pPr>
              <w:pStyle w:val="ConsPlusTitle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b w:val="0"/>
                <w:sz w:val="24"/>
                <w:szCs w:val="24"/>
              </w:rPr>
              <w:t>Молодё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жь Боготольского района</w:t>
            </w:r>
          </w:p>
        </w:tc>
      </w:tr>
      <w:tr w:rsidR="005A1500" w:rsidRPr="00D56BCD" w14:paraId="3228AC76" w14:textId="77777777" w:rsidTr="00AA3A87">
        <w:trPr>
          <w:trHeight w:val="8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95651" w14:textId="77777777" w:rsidR="005A1500" w:rsidRPr="00D467EC" w:rsidRDefault="005A1500" w:rsidP="00AA3A87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программы, реализующим подпрограммы)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13E1D" w14:textId="77777777" w:rsidR="005A1500" w:rsidRPr="00AD1336" w:rsidRDefault="005A1500" w:rsidP="008B462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336">
              <w:rPr>
                <w:rFonts w:ascii="Arial" w:hAnsi="Arial" w:cs="Arial"/>
                <w:sz w:val="24"/>
                <w:szCs w:val="24"/>
              </w:rPr>
              <w:t>Отдел культуры, молодёжной политики и спорта администрации Боготольского района, муниципальное бюджетное учреждение Молодёжный Центр «Факел» Боготольского района</w:t>
            </w:r>
          </w:p>
        </w:tc>
      </w:tr>
      <w:tr w:rsidR="005A1500" w:rsidRPr="00D56BCD" w14:paraId="0BBE053D" w14:textId="77777777" w:rsidTr="00AA3A87">
        <w:trPr>
          <w:trHeight w:val="80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D011C" w14:textId="77777777" w:rsidR="005A1500" w:rsidRPr="002F3904" w:rsidRDefault="005A1500" w:rsidP="00AA3A87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</w:rPr>
            </w:pPr>
            <w:r w:rsidRPr="00D467EC">
              <w:rPr>
                <w:rFonts w:ascii="Arial" w:eastAsia="Calibri" w:hAnsi="Arial" w:cs="Arial"/>
              </w:rPr>
              <w:t>Главные распорядители бюджетных средств, ответственные за реали</w:t>
            </w:r>
            <w:r>
              <w:rPr>
                <w:rFonts w:ascii="Arial" w:eastAsia="Calibri" w:hAnsi="Arial" w:cs="Arial"/>
              </w:rPr>
              <w:t>зацию мероприятий подпрограммы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06BA2" w14:textId="77777777" w:rsidR="005A1500" w:rsidRPr="00D467EC" w:rsidRDefault="005A1500" w:rsidP="008B462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67EC">
              <w:rPr>
                <w:rFonts w:ascii="Arial" w:hAnsi="Arial" w:cs="Arial"/>
                <w:sz w:val="24"/>
                <w:szCs w:val="24"/>
              </w:rPr>
              <w:t>Администрация Боготольского района Красноярского края</w:t>
            </w:r>
          </w:p>
        </w:tc>
      </w:tr>
      <w:tr w:rsidR="005A1500" w:rsidRPr="00D56BCD" w14:paraId="43586B80" w14:textId="77777777" w:rsidTr="00AA3A87">
        <w:trPr>
          <w:trHeight w:val="2353"/>
        </w:trPr>
        <w:tc>
          <w:tcPr>
            <w:tcW w:w="35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BB168" w14:textId="77777777" w:rsidR="005A1500" w:rsidRPr="00D56BCD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D56BCD">
              <w:rPr>
                <w:rFonts w:ascii="Arial" w:hAnsi="Arial" w:cs="Arial"/>
                <w:sz w:val="24"/>
                <w:szCs w:val="24"/>
              </w:rPr>
              <w:t xml:space="preserve"> и Задачи Подпрограммы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3197C1" w14:textId="77777777" w:rsidR="005A1500" w:rsidRPr="00D56BCD" w:rsidRDefault="005A1500" w:rsidP="008B4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</w:t>
            </w:r>
            <w:r w:rsidRPr="00D56BCD">
              <w:rPr>
                <w:rFonts w:ascii="Arial" w:hAnsi="Arial" w:cs="Arial"/>
              </w:rPr>
              <w:t>:</w:t>
            </w:r>
          </w:p>
          <w:p w14:paraId="7F97B10F" w14:textId="77777777" w:rsidR="005A1500" w:rsidRPr="00D56BCD" w:rsidRDefault="005A1500" w:rsidP="008B4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D56BCD">
              <w:rPr>
                <w:rFonts w:ascii="Arial" w:hAnsi="Arial" w:cs="Arial"/>
              </w:rPr>
              <w:t>создание условий успешной социализации и э</w:t>
            </w:r>
            <w:r>
              <w:rPr>
                <w:rFonts w:ascii="Arial" w:hAnsi="Arial" w:cs="Arial"/>
              </w:rPr>
              <w:t>ффективной самореализации молодё</w:t>
            </w:r>
            <w:r w:rsidRPr="00D56BCD">
              <w:rPr>
                <w:rFonts w:ascii="Arial" w:hAnsi="Arial" w:cs="Arial"/>
              </w:rPr>
              <w:t>жи Боготольского района.</w:t>
            </w:r>
          </w:p>
          <w:p w14:paraId="797086A7" w14:textId="77777777" w:rsidR="005A1500" w:rsidRDefault="005A1500" w:rsidP="008B4627">
            <w:pPr>
              <w:pStyle w:val="aff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14:paraId="6CEABEC2" w14:textId="77777777" w:rsidR="005A1500" w:rsidRPr="00C53874" w:rsidRDefault="005A1500" w:rsidP="008B4627">
            <w:pPr>
              <w:pStyle w:val="aff4"/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1.Поддержка талантливой и одаренной молодёжи, развитие молодёжного творчества; </w:t>
            </w:r>
          </w:p>
          <w:p w14:paraId="4B57AC7A" w14:textId="3E426563" w:rsidR="005A1500" w:rsidRPr="00C53874" w:rsidRDefault="005A1500" w:rsidP="008B4627">
            <w:pPr>
              <w:pStyle w:val="aff4"/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2C4131"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Летний отдых, занятость и трудоустройство молодежи; </w:t>
            </w:r>
          </w:p>
          <w:p w14:paraId="7D80A07B" w14:textId="50E99BE3" w:rsidR="005A1500" w:rsidRPr="00C53874" w:rsidRDefault="00F1113D" w:rsidP="008B4627">
            <w:pPr>
              <w:pStyle w:val="aff4"/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2C4131"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="005A1500"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Поддержка инициативных групп молодёжи;</w:t>
            </w:r>
          </w:p>
          <w:p w14:paraId="4A99788F" w14:textId="16767DC8" w:rsidR="005A1500" w:rsidRPr="00C53874" w:rsidRDefault="00F1113D" w:rsidP="008B4627">
            <w:pPr>
              <w:pStyle w:val="aff4"/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2C4131"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="005A1500" w:rsidRPr="00C538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Обеспечение реализации программных мероприятий.</w:t>
            </w:r>
          </w:p>
          <w:p w14:paraId="734BF08E" w14:textId="4E0B493F" w:rsidR="005A1500" w:rsidRPr="00D56BCD" w:rsidRDefault="005A1500" w:rsidP="008B4627">
            <w:pPr>
              <w:pStyle w:val="aff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1500" w:rsidRPr="00D56BCD" w14:paraId="51334FBE" w14:textId="77777777" w:rsidTr="00AA3A87">
        <w:trPr>
          <w:trHeight w:val="800"/>
        </w:trPr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0E757" w14:textId="77777777" w:rsidR="005A1500" w:rsidRPr="00D56BCD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с </w:t>
            </w:r>
            <w:r w:rsidRPr="000F2051">
              <w:rPr>
                <w:rFonts w:ascii="Arial" w:hAnsi="Arial" w:cs="Arial"/>
                <w:sz w:val="24"/>
                <w:szCs w:val="24"/>
              </w:rPr>
              <w:t>указанием</w:t>
            </w:r>
            <w:r w:rsidRPr="000F2051">
              <w:rPr>
                <w:rFonts w:ascii="Arial" w:eastAsia="Calibri" w:hAnsi="Arial" w:cs="Arial"/>
                <w:bCs/>
                <w:iCs/>
                <w:spacing w:val="-4"/>
                <w:sz w:val="24"/>
                <w:szCs w:val="24"/>
              </w:rPr>
              <w:t xml:space="preserve"> динамики изменения</w:t>
            </w:r>
            <w:r w:rsidRPr="000F2051">
              <w:rPr>
                <w:rFonts w:ascii="Arial" w:hAnsi="Arial" w:cs="Arial"/>
                <w:sz w:val="24"/>
                <w:szCs w:val="24"/>
              </w:rPr>
              <w:t xml:space="preserve"> показателей</w:t>
            </w:r>
            <w:r>
              <w:rPr>
                <w:rFonts w:ascii="Arial" w:hAnsi="Arial" w:cs="Arial"/>
                <w:sz w:val="24"/>
                <w:szCs w:val="24"/>
              </w:rPr>
              <w:t xml:space="preserve"> результативности, отражающих социально-экономическую эффективность </w:t>
            </w:r>
            <w:r w:rsidRPr="00D56BCD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7C647" w14:textId="77777777" w:rsidR="005A1500" w:rsidRDefault="005A1500" w:rsidP="008B4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Приложение № 1 к подпрограмме </w:t>
            </w:r>
            <w:r w:rsidRPr="00D56BCD">
              <w:rPr>
                <w:rFonts w:ascii="Arial" w:hAnsi="Arial" w:cs="Arial"/>
              </w:rPr>
              <w:t>«Вовлечение молодёжи Боготольского</w:t>
            </w:r>
            <w:r>
              <w:rPr>
                <w:rFonts w:ascii="Arial" w:hAnsi="Arial" w:cs="Arial"/>
              </w:rPr>
              <w:t xml:space="preserve"> района в социальную практику»</w:t>
            </w:r>
          </w:p>
          <w:p w14:paraId="495E6B2F" w14:textId="77777777" w:rsidR="005A1500" w:rsidRDefault="005A1500" w:rsidP="008B4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56BCD">
              <w:rPr>
                <w:rFonts w:ascii="Arial" w:hAnsi="Arial" w:cs="Arial"/>
              </w:rPr>
              <w:t>количество молодых граждан Боготол</w:t>
            </w:r>
            <w:r>
              <w:rPr>
                <w:rFonts w:ascii="Arial" w:hAnsi="Arial" w:cs="Arial"/>
              </w:rPr>
              <w:t>ьского района, посещающих молодёжный центр</w:t>
            </w:r>
            <w:r w:rsidRPr="00D56BCD">
              <w:rPr>
                <w:rFonts w:ascii="Arial" w:hAnsi="Arial" w:cs="Arial"/>
              </w:rPr>
              <w:t xml:space="preserve"> "Факел" на постоянной основе</w:t>
            </w:r>
            <w:r>
              <w:rPr>
                <w:rFonts w:ascii="Arial" w:hAnsi="Arial" w:cs="Arial"/>
              </w:rPr>
              <w:t xml:space="preserve"> – </w:t>
            </w:r>
            <w:r w:rsidRPr="00807918">
              <w:rPr>
                <w:rFonts w:ascii="Arial" w:hAnsi="Arial" w:cs="Arial"/>
              </w:rPr>
              <w:t>150</w:t>
            </w:r>
            <w:r>
              <w:rPr>
                <w:rFonts w:ascii="Arial" w:hAnsi="Arial" w:cs="Arial"/>
              </w:rPr>
              <w:t xml:space="preserve"> чел</w:t>
            </w:r>
            <w:r w:rsidRPr="00D56BC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ежегодно.</w:t>
            </w:r>
          </w:p>
          <w:p w14:paraId="4642B84D" w14:textId="538065D5" w:rsidR="005A1500" w:rsidRDefault="005A1500" w:rsidP="008B4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56BCD">
              <w:rPr>
                <w:rFonts w:ascii="Arial" w:hAnsi="Arial" w:cs="Arial"/>
              </w:rPr>
              <w:t>количество молодых граждан Боготольского райо</w:t>
            </w:r>
            <w:r>
              <w:rPr>
                <w:rFonts w:ascii="Arial" w:hAnsi="Arial" w:cs="Arial"/>
              </w:rPr>
              <w:t xml:space="preserve">на, принявших участие в </w:t>
            </w:r>
            <w:r w:rsidRPr="00D56BCD">
              <w:rPr>
                <w:rFonts w:ascii="Arial" w:hAnsi="Arial" w:cs="Arial"/>
              </w:rPr>
              <w:t xml:space="preserve">краевых </w:t>
            </w:r>
            <w:r w:rsidRPr="00D56BCD">
              <w:rPr>
                <w:rFonts w:ascii="Arial" w:hAnsi="Arial" w:cs="Arial"/>
              </w:rPr>
              <w:lastRenderedPageBreak/>
              <w:t>молодёжных проектах, слётах, семинарах</w:t>
            </w:r>
            <w:r>
              <w:rPr>
                <w:rFonts w:ascii="Arial" w:hAnsi="Arial" w:cs="Arial"/>
              </w:rPr>
              <w:t xml:space="preserve"> – 2</w:t>
            </w:r>
            <w:r w:rsidR="009F689B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чел. ежегодно.</w:t>
            </w:r>
          </w:p>
          <w:p w14:paraId="08A52DBB" w14:textId="3F979CF9" w:rsidR="005A1500" w:rsidRDefault="005A1500" w:rsidP="008B4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56BCD">
              <w:rPr>
                <w:rFonts w:ascii="Arial" w:hAnsi="Arial" w:cs="Arial"/>
              </w:rPr>
              <w:t>количество молодых граждан Боготольского района, принявших участие в районных фестивалях, конкурсах, проектах</w:t>
            </w:r>
            <w:r>
              <w:rPr>
                <w:rFonts w:ascii="Arial" w:hAnsi="Arial" w:cs="Arial"/>
              </w:rPr>
              <w:t xml:space="preserve"> </w:t>
            </w:r>
            <w:r w:rsidRPr="00807918">
              <w:rPr>
                <w:rFonts w:ascii="Arial" w:hAnsi="Arial" w:cs="Arial"/>
              </w:rPr>
              <w:t>– 2</w:t>
            </w:r>
            <w:r w:rsidR="009F689B" w:rsidRPr="00807918">
              <w:rPr>
                <w:rFonts w:ascii="Arial" w:hAnsi="Arial" w:cs="Arial"/>
              </w:rPr>
              <w:t>8</w:t>
            </w:r>
            <w:r w:rsidRPr="00807918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чел</w:t>
            </w:r>
            <w:r w:rsidRPr="00D56BC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ежегодно.</w:t>
            </w:r>
          </w:p>
          <w:p w14:paraId="43D8048C" w14:textId="15A9EACF" w:rsidR="005A1500" w:rsidRPr="00D56BCD" w:rsidRDefault="005A1500" w:rsidP="008B4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56BCD">
              <w:rPr>
                <w:rFonts w:ascii="Arial" w:hAnsi="Arial" w:cs="Arial"/>
              </w:rPr>
              <w:t xml:space="preserve">количество созданных рабочих мест для несовершеннолетних граждан, проживающих в Боготольском </w:t>
            </w:r>
            <w:r w:rsidRPr="008951F8">
              <w:rPr>
                <w:rFonts w:ascii="Arial" w:hAnsi="Arial" w:cs="Arial"/>
              </w:rPr>
              <w:t xml:space="preserve">районе </w:t>
            </w:r>
            <w:r>
              <w:rPr>
                <w:rFonts w:ascii="Arial" w:hAnsi="Arial" w:cs="Arial"/>
              </w:rPr>
              <w:t>–</w:t>
            </w:r>
            <w:r w:rsidRPr="008951F8">
              <w:rPr>
                <w:rFonts w:ascii="Arial" w:hAnsi="Arial" w:cs="Arial"/>
              </w:rPr>
              <w:t xml:space="preserve"> 5</w:t>
            </w:r>
            <w:r w:rsidR="00C64DFF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ед. ежегодно.</w:t>
            </w:r>
          </w:p>
        </w:tc>
      </w:tr>
      <w:tr w:rsidR="005A1500" w:rsidRPr="00D56BCD" w14:paraId="0287F229" w14:textId="77777777" w:rsidTr="00AA3A87">
        <w:trPr>
          <w:trHeight w:val="594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008B" w14:textId="77777777" w:rsidR="005A1500" w:rsidRPr="00D56BCD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CAA24" w14:textId="3C2A285B" w:rsidR="005A1500" w:rsidRPr="00D56BCD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C64DFF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C64DFF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BCD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5A1500" w:rsidRPr="00D56BCD" w14:paraId="3A41D995" w14:textId="77777777" w:rsidTr="00AA3A87">
        <w:trPr>
          <w:trHeight w:val="4246"/>
        </w:trPr>
        <w:tc>
          <w:tcPr>
            <w:tcW w:w="35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61C285" w14:textId="77777777" w:rsidR="005A1500" w:rsidRPr="007C3821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C3821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подпрограммы, </w:t>
            </w:r>
            <w:r w:rsidRPr="007C3821">
              <w:rPr>
                <w:rFonts w:ascii="Arial" w:hAnsi="Arial" w:cs="Arial"/>
                <w:spacing w:val="-4"/>
                <w:sz w:val="24"/>
                <w:szCs w:val="24"/>
              </w:rPr>
              <w:t xml:space="preserve">в том числе в разбивке по всем источникам финансирования </w:t>
            </w:r>
            <w:r w:rsidRPr="007C3821">
              <w:rPr>
                <w:rFonts w:ascii="Arial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7047EE" w14:textId="33778A9A" w:rsidR="005A1500" w:rsidRPr="007C3821" w:rsidRDefault="005A1500" w:rsidP="00AA3A8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rFonts w:ascii="Arial" w:hAnsi="Arial" w:cs="Arial"/>
                <w:bCs/>
              </w:rPr>
              <w:t>1</w:t>
            </w:r>
            <w:r w:rsidR="00C64DFF">
              <w:rPr>
                <w:rFonts w:ascii="Arial" w:hAnsi="Arial" w:cs="Arial"/>
                <w:bCs/>
              </w:rPr>
              <w:t>6101,9</w:t>
            </w:r>
            <w:r w:rsidRPr="007C3821">
              <w:rPr>
                <w:rFonts w:ascii="Arial" w:hAnsi="Arial" w:cs="Arial"/>
                <w:bCs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в том числе средства краевого бюджета – </w:t>
            </w:r>
            <w:r w:rsidR="00C64DFF">
              <w:rPr>
                <w:rFonts w:ascii="Arial" w:hAnsi="Arial" w:cs="Arial"/>
                <w:bCs/>
                <w:lang w:eastAsia="ru-RU"/>
              </w:rPr>
              <w:t>691,8</w:t>
            </w:r>
            <w:r w:rsidRPr="007C3821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средства районного бюджета – </w:t>
            </w:r>
            <w:r>
              <w:rPr>
                <w:rFonts w:ascii="Arial" w:hAnsi="Arial" w:cs="Arial"/>
                <w:bCs/>
              </w:rPr>
              <w:t>1</w:t>
            </w:r>
            <w:r w:rsidR="00C64DFF">
              <w:rPr>
                <w:rFonts w:ascii="Arial" w:hAnsi="Arial" w:cs="Arial"/>
                <w:bCs/>
              </w:rPr>
              <w:t>5410,1</w:t>
            </w:r>
            <w:r w:rsidRPr="007C3821">
              <w:rPr>
                <w:rFonts w:ascii="Arial" w:hAnsi="Arial" w:cs="Arial"/>
                <w:bCs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рублей. </w:t>
            </w:r>
          </w:p>
          <w:p w14:paraId="5F84373F" w14:textId="77777777" w:rsidR="005A1500" w:rsidRPr="007C3821" w:rsidRDefault="005A1500" w:rsidP="00AA3A87">
            <w:pPr>
              <w:tabs>
                <w:tab w:val="left" w:pos="3500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>по годам:</w:t>
            </w:r>
          </w:p>
          <w:p w14:paraId="6E485828" w14:textId="67092BC3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u w:val="single"/>
                <w:lang w:eastAsia="ru-RU"/>
              </w:rPr>
              <w:t>в 202</w:t>
            </w:r>
            <w:r w:rsidR="00C64DFF">
              <w:rPr>
                <w:rFonts w:ascii="Arial" w:hAnsi="Arial" w:cs="Arial"/>
                <w:u w:val="single"/>
                <w:lang w:eastAsia="ru-RU"/>
              </w:rPr>
              <w:t>5</w:t>
            </w:r>
            <w:r w:rsidRPr="007C3821">
              <w:rPr>
                <w:rFonts w:ascii="Arial" w:hAnsi="Arial" w:cs="Arial"/>
                <w:u w:val="single"/>
                <w:lang w:eastAsia="ru-RU"/>
              </w:rPr>
              <w:t xml:space="preserve"> году</w:t>
            </w:r>
            <w:r w:rsidRPr="007C3821">
              <w:rPr>
                <w:rFonts w:ascii="Arial" w:hAnsi="Arial" w:cs="Arial"/>
                <w:lang w:eastAsia="ru-RU"/>
              </w:rPr>
              <w:t xml:space="preserve"> всего </w:t>
            </w:r>
            <w:r w:rsidR="00C64DFF">
              <w:rPr>
                <w:rFonts w:ascii="Arial" w:hAnsi="Arial" w:cs="Arial"/>
                <w:bCs/>
                <w:lang w:eastAsia="ru-RU"/>
              </w:rPr>
              <w:t>5367,3</w:t>
            </w:r>
            <w:r w:rsidRPr="007C3821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в том числе </w:t>
            </w:r>
          </w:p>
          <w:p w14:paraId="686AE26D" w14:textId="7EA516BF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 w:rsidR="00C64DFF">
              <w:rPr>
                <w:rFonts w:ascii="Arial" w:hAnsi="Arial" w:cs="Arial"/>
                <w:bCs/>
                <w:lang w:eastAsia="ru-RU"/>
              </w:rPr>
              <w:t>230,6</w:t>
            </w:r>
            <w:r w:rsidRPr="007C3821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677D5F04" w14:textId="56616CDB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 w:rsidR="00C64DFF">
              <w:rPr>
                <w:rFonts w:ascii="Arial" w:hAnsi="Arial" w:cs="Arial"/>
              </w:rPr>
              <w:t>5136,7</w:t>
            </w:r>
            <w:r>
              <w:rPr>
                <w:rFonts w:ascii="Arial" w:hAnsi="Arial" w:cs="Arial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>тыс. рублей</w:t>
            </w:r>
          </w:p>
          <w:p w14:paraId="4FB2FA1D" w14:textId="0222CC76" w:rsidR="005A1500" w:rsidRPr="00C64DFF" w:rsidRDefault="005A1500" w:rsidP="00AA3A87">
            <w:pPr>
              <w:snapToGrid w:val="0"/>
              <w:jc w:val="left"/>
              <w:rPr>
                <w:rFonts w:ascii="Arial" w:hAnsi="Arial" w:cs="Arial"/>
                <w:bCs/>
                <w:lang w:eastAsia="ru-RU"/>
              </w:rPr>
            </w:pPr>
            <w:r w:rsidRPr="007C3821">
              <w:rPr>
                <w:rFonts w:ascii="Arial" w:hAnsi="Arial" w:cs="Arial"/>
                <w:u w:val="single"/>
                <w:lang w:eastAsia="ru-RU"/>
              </w:rPr>
              <w:t>в 202</w:t>
            </w:r>
            <w:r w:rsidR="00C64DFF">
              <w:rPr>
                <w:rFonts w:ascii="Arial" w:hAnsi="Arial" w:cs="Arial"/>
                <w:u w:val="single"/>
                <w:lang w:eastAsia="ru-RU"/>
              </w:rPr>
              <w:t>6</w:t>
            </w:r>
            <w:r w:rsidRPr="007C3821">
              <w:rPr>
                <w:rFonts w:ascii="Arial" w:hAnsi="Arial" w:cs="Arial"/>
                <w:u w:val="single"/>
                <w:lang w:eastAsia="ru-RU"/>
              </w:rPr>
              <w:t xml:space="preserve"> году</w:t>
            </w:r>
            <w:r w:rsidRPr="007C3821">
              <w:rPr>
                <w:rFonts w:ascii="Arial" w:hAnsi="Arial" w:cs="Arial"/>
                <w:lang w:eastAsia="ru-RU"/>
              </w:rPr>
              <w:t xml:space="preserve"> всего </w:t>
            </w:r>
            <w:r w:rsidR="00C64DFF">
              <w:rPr>
                <w:rFonts w:ascii="Arial" w:hAnsi="Arial" w:cs="Arial"/>
                <w:bCs/>
                <w:lang w:eastAsia="ru-RU"/>
              </w:rPr>
              <w:t>5367,3</w:t>
            </w:r>
            <w:r w:rsidRPr="007C3821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в том числе </w:t>
            </w:r>
          </w:p>
          <w:p w14:paraId="20320653" w14:textId="09A93FFB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 w:rsidR="00C64DFF">
              <w:rPr>
                <w:rFonts w:ascii="Arial" w:hAnsi="Arial" w:cs="Arial"/>
                <w:bCs/>
                <w:lang w:eastAsia="ru-RU"/>
              </w:rPr>
              <w:t>230,6</w:t>
            </w:r>
            <w:r w:rsidRPr="007C3821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3A29652F" w14:textId="3467B5F6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 w:rsidR="00C64DFF">
              <w:rPr>
                <w:rFonts w:ascii="Arial" w:hAnsi="Arial" w:cs="Arial"/>
              </w:rPr>
              <w:t>5136,7</w:t>
            </w:r>
            <w:r w:rsidRPr="007C3821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>тыс. рублей</w:t>
            </w:r>
          </w:p>
          <w:p w14:paraId="611B9D68" w14:textId="04DCDAA2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u w:val="single"/>
                <w:lang w:eastAsia="ru-RU"/>
              </w:rPr>
              <w:t>в 202</w:t>
            </w:r>
            <w:r w:rsidR="00C64DFF">
              <w:rPr>
                <w:rFonts w:ascii="Arial" w:hAnsi="Arial" w:cs="Arial"/>
                <w:u w:val="single"/>
                <w:lang w:eastAsia="ru-RU"/>
              </w:rPr>
              <w:t>7</w:t>
            </w:r>
            <w:r w:rsidRPr="007C3821">
              <w:rPr>
                <w:rFonts w:ascii="Arial" w:hAnsi="Arial" w:cs="Arial"/>
                <w:u w:val="single"/>
                <w:lang w:eastAsia="ru-RU"/>
              </w:rPr>
              <w:t xml:space="preserve"> году</w:t>
            </w:r>
            <w:r w:rsidRPr="007C3821">
              <w:rPr>
                <w:rFonts w:ascii="Arial" w:hAnsi="Arial" w:cs="Arial"/>
                <w:lang w:eastAsia="ru-RU"/>
              </w:rPr>
              <w:t xml:space="preserve"> всего </w:t>
            </w:r>
            <w:r w:rsidR="00C64DFF">
              <w:rPr>
                <w:rFonts w:ascii="Arial" w:hAnsi="Arial" w:cs="Arial"/>
                <w:bCs/>
                <w:lang w:eastAsia="ru-RU"/>
              </w:rPr>
              <w:t>5367,3</w:t>
            </w:r>
            <w:r w:rsidRPr="007C3821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в том числе </w:t>
            </w:r>
          </w:p>
          <w:p w14:paraId="7B7276BE" w14:textId="28C73344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 xml:space="preserve">средства краевого бюджета – </w:t>
            </w:r>
            <w:r w:rsidR="00C64DFF">
              <w:rPr>
                <w:rFonts w:ascii="Arial" w:hAnsi="Arial" w:cs="Arial"/>
                <w:bCs/>
                <w:lang w:eastAsia="ru-RU"/>
              </w:rPr>
              <w:t>230,6</w:t>
            </w:r>
            <w:r w:rsidRPr="007C3821">
              <w:rPr>
                <w:rFonts w:ascii="Arial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 xml:space="preserve">тыс. рублей, </w:t>
            </w:r>
          </w:p>
          <w:p w14:paraId="714260AA" w14:textId="1C6187FC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  <w:r w:rsidRPr="007C3821">
              <w:rPr>
                <w:rFonts w:ascii="Arial" w:hAnsi="Arial" w:cs="Arial"/>
                <w:lang w:eastAsia="ru-RU"/>
              </w:rPr>
              <w:t xml:space="preserve">средства местного бюджета – </w:t>
            </w:r>
            <w:r w:rsidR="00C64DFF">
              <w:rPr>
                <w:rFonts w:ascii="Arial" w:hAnsi="Arial" w:cs="Arial"/>
              </w:rPr>
              <w:t>5136,7</w:t>
            </w:r>
            <w:r w:rsidRPr="007C3821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Pr="007C3821">
              <w:rPr>
                <w:rFonts w:ascii="Arial" w:hAnsi="Arial" w:cs="Arial"/>
                <w:lang w:eastAsia="ru-RU"/>
              </w:rPr>
              <w:t>тыс. рублей</w:t>
            </w:r>
          </w:p>
          <w:p w14:paraId="1A834D86" w14:textId="77777777" w:rsidR="005A1500" w:rsidRPr="007C3821" w:rsidRDefault="005A1500" w:rsidP="00AA3A87">
            <w:pPr>
              <w:snapToGrid w:val="0"/>
              <w:jc w:val="left"/>
              <w:rPr>
                <w:rFonts w:ascii="Arial" w:hAnsi="Arial" w:cs="Arial"/>
                <w:lang w:eastAsia="ru-RU"/>
              </w:rPr>
            </w:pPr>
          </w:p>
        </w:tc>
      </w:tr>
    </w:tbl>
    <w:p w14:paraId="0B45030C" w14:textId="77777777" w:rsidR="005A1500" w:rsidRPr="00D56BCD" w:rsidRDefault="005A1500" w:rsidP="005A1500">
      <w:pPr>
        <w:widowControl w:val="0"/>
        <w:spacing w:line="100" w:lineRule="atLeast"/>
        <w:rPr>
          <w:rFonts w:ascii="Arial" w:hAnsi="Arial" w:cs="Arial"/>
          <w:b/>
          <w:color w:val="000000"/>
        </w:rPr>
      </w:pPr>
    </w:p>
    <w:p w14:paraId="719295A2" w14:textId="77777777" w:rsidR="005A1500" w:rsidRPr="00D56BCD" w:rsidRDefault="005A1500" w:rsidP="005A1500">
      <w:pPr>
        <w:widowControl w:val="0"/>
        <w:autoSpaceDE w:val="0"/>
        <w:autoSpaceDN w:val="0"/>
        <w:adjustRightInd w:val="0"/>
        <w:ind w:firstLine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Pr="00C53D3E">
        <w:rPr>
          <w:rFonts w:ascii="Arial" w:hAnsi="Arial" w:cs="Arial"/>
          <w:b/>
        </w:rPr>
        <w:t xml:space="preserve"> Мероприятия подпрограммы</w:t>
      </w:r>
    </w:p>
    <w:p w14:paraId="1BD756BA" w14:textId="77777777" w:rsidR="00836C5B" w:rsidRDefault="00836C5B" w:rsidP="007E2827">
      <w:pPr>
        <w:widowControl w:val="0"/>
        <w:autoSpaceDE w:val="0"/>
        <w:autoSpaceDN w:val="0"/>
        <w:adjustRightInd w:val="0"/>
      </w:pPr>
    </w:p>
    <w:p w14:paraId="79D74FDB" w14:textId="77777777" w:rsidR="00836C5B" w:rsidRPr="007E2827" w:rsidRDefault="00836C5B" w:rsidP="00836C5B">
      <w:pPr>
        <w:widowControl w:val="0"/>
        <w:autoSpaceDE w:val="0"/>
        <w:ind w:firstLine="708"/>
        <w:rPr>
          <w:rFonts w:ascii="Arial" w:hAnsi="Arial" w:cs="Arial"/>
        </w:rPr>
      </w:pPr>
      <w:r w:rsidRPr="007E2827">
        <w:rPr>
          <w:rFonts w:ascii="Arial" w:hAnsi="Arial" w:cs="Arial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приведен в приложении № 2 к данной подпрограмме.</w:t>
      </w:r>
    </w:p>
    <w:p w14:paraId="036FFA05" w14:textId="77777777" w:rsidR="00836C5B" w:rsidRPr="007E2827" w:rsidRDefault="00836C5B" w:rsidP="005A1500">
      <w:pPr>
        <w:widowControl w:val="0"/>
        <w:autoSpaceDE w:val="0"/>
        <w:autoSpaceDN w:val="0"/>
        <w:adjustRightInd w:val="0"/>
        <w:ind w:firstLine="851"/>
        <w:rPr>
          <w:rFonts w:ascii="Arial" w:hAnsi="Arial" w:cs="Arial"/>
        </w:rPr>
      </w:pPr>
    </w:p>
    <w:p w14:paraId="1BF0EB4A" w14:textId="77777777" w:rsidR="005A1500" w:rsidRPr="00D56BCD" w:rsidRDefault="005A1500" w:rsidP="00693898">
      <w:pPr>
        <w:widowControl w:val="0"/>
        <w:spacing w:line="100" w:lineRule="atLeast"/>
        <w:ind w:firstLine="709"/>
        <w:jc w:val="center"/>
        <w:rPr>
          <w:rFonts w:ascii="Arial" w:hAnsi="Arial" w:cs="Arial"/>
          <w:b/>
        </w:rPr>
      </w:pPr>
      <w:r w:rsidRPr="00D56BCD"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 xml:space="preserve"> </w:t>
      </w:r>
      <w:r w:rsidRPr="00D56BCD">
        <w:rPr>
          <w:rFonts w:ascii="Arial" w:hAnsi="Arial" w:cs="Arial"/>
          <w:b/>
        </w:rPr>
        <w:t>Механизм реализации подпрограммы</w:t>
      </w:r>
    </w:p>
    <w:p w14:paraId="047F3307" w14:textId="77777777" w:rsidR="005A1500" w:rsidRPr="00D56BCD" w:rsidRDefault="005A1500" w:rsidP="005A1500">
      <w:pPr>
        <w:widowControl w:val="0"/>
        <w:spacing w:line="100" w:lineRule="atLeast"/>
        <w:ind w:firstLine="851"/>
        <w:rPr>
          <w:rFonts w:ascii="Arial" w:hAnsi="Arial" w:cs="Arial"/>
        </w:rPr>
      </w:pPr>
    </w:p>
    <w:p w14:paraId="1ED54F6A" w14:textId="77777777" w:rsidR="005A1500" w:rsidRPr="00D56BCD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D56BCD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D56BCD">
        <w:rPr>
          <w:rFonts w:ascii="Arial" w:hAnsi="Arial" w:cs="Arial"/>
        </w:rPr>
        <w:t>Реализацию мероприятий подпрограммы осуществляют:</w:t>
      </w:r>
    </w:p>
    <w:p w14:paraId="78544E00" w14:textId="77777777" w:rsidR="005A1500" w:rsidRPr="00D56BCD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D56BCD">
        <w:rPr>
          <w:rFonts w:ascii="Arial" w:hAnsi="Arial" w:cs="Arial"/>
        </w:rPr>
        <w:t>-администрация Боготольского района</w:t>
      </w:r>
      <w:r>
        <w:rPr>
          <w:rFonts w:ascii="Arial" w:hAnsi="Arial" w:cs="Arial"/>
        </w:rPr>
        <w:t xml:space="preserve"> в лице отдела культуры, молодёжной политики и спорта</w:t>
      </w:r>
      <w:r w:rsidRPr="00D56BCD">
        <w:rPr>
          <w:rFonts w:ascii="Arial" w:hAnsi="Arial" w:cs="Arial"/>
        </w:rPr>
        <w:t>;</w:t>
      </w:r>
    </w:p>
    <w:p w14:paraId="5541548E" w14:textId="56B9A47A" w:rsidR="005A1500" w:rsidRPr="00D56BCD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D56BCD">
        <w:rPr>
          <w:rFonts w:ascii="Arial" w:hAnsi="Arial" w:cs="Arial"/>
        </w:rPr>
        <w:t>-муниципальное бюджетное учреж</w:t>
      </w:r>
      <w:r>
        <w:rPr>
          <w:rFonts w:ascii="Arial" w:hAnsi="Arial" w:cs="Arial"/>
        </w:rPr>
        <w:t>дение молодёжный центр «Факел»</w:t>
      </w:r>
      <w:r w:rsidR="001002DD">
        <w:rPr>
          <w:rFonts w:ascii="Arial" w:hAnsi="Arial" w:cs="Arial"/>
        </w:rPr>
        <w:t xml:space="preserve"> Боготольского района</w:t>
      </w:r>
      <w:r>
        <w:rPr>
          <w:rFonts w:ascii="Arial" w:hAnsi="Arial" w:cs="Arial"/>
        </w:rPr>
        <w:t>.</w:t>
      </w:r>
    </w:p>
    <w:p w14:paraId="46559D7C" w14:textId="77777777" w:rsidR="005A1500" w:rsidRPr="00D56BCD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3.2. </w:t>
      </w:r>
      <w:r w:rsidRPr="00D56BCD">
        <w:rPr>
          <w:rFonts w:ascii="Arial" w:hAnsi="Arial" w:cs="Arial"/>
        </w:rPr>
        <w:t>Финансирование подпрограммы осу</w:t>
      </w:r>
      <w:r>
        <w:rPr>
          <w:rFonts w:ascii="Arial" w:hAnsi="Arial" w:cs="Arial"/>
        </w:rPr>
        <w:t>ществляется за счет средств район</w:t>
      </w:r>
      <w:r w:rsidRPr="00D56BCD">
        <w:rPr>
          <w:rFonts w:ascii="Arial" w:hAnsi="Arial" w:cs="Arial"/>
        </w:rPr>
        <w:t xml:space="preserve">ного и краевого бюджетов в соответствии с </w:t>
      </w:r>
      <w:hyperlink w:anchor="Par377" w:history="1">
        <w:r w:rsidRPr="00D56BCD">
          <w:rPr>
            <w:rFonts w:ascii="Arial" w:hAnsi="Arial" w:cs="Arial"/>
          </w:rPr>
          <w:t>мероприятиями</w:t>
        </w:r>
      </w:hyperlink>
      <w:r w:rsidRPr="00D56BCD">
        <w:rPr>
          <w:rFonts w:ascii="Arial" w:hAnsi="Arial" w:cs="Arial"/>
        </w:rPr>
        <w:t xml:space="preserve"> подпрограммы согласно приложению № 2 к подпрограмме (далее – мероприятия подпрограммы).</w:t>
      </w:r>
    </w:p>
    <w:p w14:paraId="5D8765FA" w14:textId="77777777" w:rsidR="005A1500" w:rsidRPr="00D56BCD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3.3. </w:t>
      </w:r>
      <w:r w:rsidRPr="00D56BCD">
        <w:rPr>
          <w:rFonts w:ascii="Arial" w:hAnsi="Arial" w:cs="Arial"/>
        </w:rPr>
        <w:t>Главн</w:t>
      </w:r>
      <w:r>
        <w:rPr>
          <w:rFonts w:ascii="Arial" w:hAnsi="Arial" w:cs="Arial"/>
        </w:rPr>
        <w:t>ыми распорядителями средств район</w:t>
      </w:r>
      <w:r w:rsidRPr="00D56BCD">
        <w:rPr>
          <w:rFonts w:ascii="Arial" w:hAnsi="Arial" w:cs="Arial"/>
        </w:rPr>
        <w:t>ного бюджета является Администрация Боготольского района.</w:t>
      </w:r>
    </w:p>
    <w:p w14:paraId="2E60100C" w14:textId="6FD45F7D" w:rsidR="005A1500" w:rsidRPr="00D56BCD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D02BDF">
        <w:rPr>
          <w:rFonts w:ascii="Arial" w:hAnsi="Arial" w:cs="Arial"/>
          <w:color w:val="000000" w:themeColor="text1"/>
        </w:rPr>
        <w:t xml:space="preserve">3.4. Исполнителями мероприятий </w:t>
      </w:r>
      <w:r w:rsidR="00501CD1" w:rsidRPr="00D02BDF">
        <w:rPr>
          <w:rFonts w:ascii="Arial" w:hAnsi="Arial" w:cs="Arial"/>
          <w:color w:val="000000" w:themeColor="text1"/>
        </w:rPr>
        <w:t>1</w:t>
      </w:r>
      <w:r w:rsidRPr="00D02BDF">
        <w:rPr>
          <w:rFonts w:ascii="Arial" w:hAnsi="Arial" w:cs="Arial"/>
          <w:color w:val="000000" w:themeColor="text1"/>
        </w:rPr>
        <w:t xml:space="preserve">.1, </w:t>
      </w:r>
      <w:r w:rsidR="00501CD1" w:rsidRPr="00D02BDF">
        <w:rPr>
          <w:rFonts w:ascii="Arial" w:hAnsi="Arial" w:cs="Arial"/>
          <w:color w:val="000000" w:themeColor="text1"/>
        </w:rPr>
        <w:t>1</w:t>
      </w:r>
      <w:r w:rsidRPr="00D02BDF">
        <w:rPr>
          <w:rFonts w:ascii="Arial" w:hAnsi="Arial" w:cs="Arial"/>
          <w:color w:val="000000" w:themeColor="text1"/>
        </w:rPr>
        <w:t xml:space="preserve">.2, </w:t>
      </w:r>
      <w:r w:rsidR="00501CD1" w:rsidRPr="00D02BDF">
        <w:rPr>
          <w:rFonts w:ascii="Arial" w:hAnsi="Arial" w:cs="Arial"/>
          <w:color w:val="000000" w:themeColor="text1"/>
        </w:rPr>
        <w:t>1</w:t>
      </w:r>
      <w:r w:rsidRPr="00D02BDF">
        <w:rPr>
          <w:rFonts w:ascii="Arial" w:hAnsi="Arial" w:cs="Arial"/>
          <w:color w:val="000000" w:themeColor="text1"/>
        </w:rPr>
        <w:t xml:space="preserve">.3, </w:t>
      </w:r>
      <w:r w:rsidR="00501CD1" w:rsidRPr="00D02BDF">
        <w:rPr>
          <w:rFonts w:ascii="Arial" w:hAnsi="Arial" w:cs="Arial"/>
          <w:color w:val="000000" w:themeColor="text1"/>
        </w:rPr>
        <w:t>1</w:t>
      </w:r>
      <w:r w:rsidRPr="00D02BDF">
        <w:rPr>
          <w:rFonts w:ascii="Arial" w:hAnsi="Arial" w:cs="Arial"/>
          <w:color w:val="000000" w:themeColor="text1"/>
        </w:rPr>
        <w:t>.4, является муниципальное бюджетное учреждение МЦ «Факел»</w:t>
      </w:r>
      <w:r w:rsidR="001002DD">
        <w:rPr>
          <w:rFonts w:ascii="Arial" w:hAnsi="Arial" w:cs="Arial"/>
          <w:color w:val="000000" w:themeColor="text1"/>
        </w:rPr>
        <w:t xml:space="preserve"> Боготольского района</w:t>
      </w:r>
      <w:r w:rsidRPr="00D02BDF">
        <w:rPr>
          <w:rFonts w:ascii="Arial" w:hAnsi="Arial" w:cs="Arial"/>
          <w:color w:val="000000" w:themeColor="text1"/>
        </w:rPr>
        <w:t xml:space="preserve">. Исполнителем мероприятий </w:t>
      </w:r>
      <w:r w:rsidR="00501CD1" w:rsidRPr="00D02BDF">
        <w:rPr>
          <w:rFonts w:ascii="Arial" w:hAnsi="Arial" w:cs="Arial"/>
          <w:color w:val="000000" w:themeColor="text1"/>
        </w:rPr>
        <w:t>1</w:t>
      </w:r>
      <w:r w:rsidRPr="00D02BDF">
        <w:rPr>
          <w:rFonts w:ascii="Arial" w:hAnsi="Arial" w:cs="Arial"/>
          <w:color w:val="000000" w:themeColor="text1"/>
        </w:rPr>
        <w:t xml:space="preserve">.5, </w:t>
      </w:r>
      <w:r w:rsidR="00501CD1" w:rsidRPr="00D02BDF">
        <w:rPr>
          <w:rFonts w:ascii="Arial" w:hAnsi="Arial" w:cs="Arial"/>
          <w:color w:val="000000" w:themeColor="text1"/>
        </w:rPr>
        <w:t>1</w:t>
      </w:r>
      <w:r w:rsidRPr="00D02BDF">
        <w:rPr>
          <w:rFonts w:ascii="Arial" w:hAnsi="Arial" w:cs="Arial"/>
          <w:color w:val="000000" w:themeColor="text1"/>
        </w:rPr>
        <w:t xml:space="preserve">.6 является администрация Боготольского района </w:t>
      </w:r>
      <w:r w:rsidR="001B5A35" w:rsidRPr="00D02BDF">
        <w:rPr>
          <w:rFonts w:ascii="Arial" w:hAnsi="Arial" w:cs="Arial"/>
          <w:color w:val="000000" w:themeColor="text1"/>
        </w:rPr>
        <w:t xml:space="preserve">в лице </w:t>
      </w:r>
      <w:r w:rsidRPr="00D02BDF">
        <w:rPr>
          <w:rFonts w:ascii="Arial" w:hAnsi="Arial" w:cs="Arial"/>
          <w:color w:val="000000" w:themeColor="text1"/>
        </w:rPr>
        <w:t>отдел</w:t>
      </w:r>
      <w:r w:rsidR="001B5A35" w:rsidRPr="00D02BDF">
        <w:rPr>
          <w:rFonts w:ascii="Arial" w:hAnsi="Arial" w:cs="Arial"/>
          <w:color w:val="000000" w:themeColor="text1"/>
        </w:rPr>
        <w:t>а</w:t>
      </w:r>
      <w:r w:rsidRPr="00D02BDF">
        <w:rPr>
          <w:rFonts w:ascii="Arial" w:hAnsi="Arial" w:cs="Arial"/>
          <w:color w:val="000000" w:themeColor="text1"/>
        </w:rPr>
        <w:t xml:space="preserve"> культуры, молодежной политики и спорта. Мероприятия </w:t>
      </w:r>
      <w:r w:rsidRPr="00D56BCD">
        <w:rPr>
          <w:rFonts w:ascii="Arial" w:hAnsi="Arial" w:cs="Arial"/>
        </w:rPr>
        <w:t xml:space="preserve">подпрограммы по каждой </w:t>
      </w:r>
      <w:r w:rsidRPr="00D56BCD">
        <w:rPr>
          <w:rFonts w:ascii="Arial" w:hAnsi="Arial" w:cs="Arial"/>
        </w:rPr>
        <w:lastRenderedPageBreak/>
        <w:t>задаче, финансирование которых предусмотрено в соответствующем финансовом году, осуществляются в комплексе путем:</w:t>
      </w:r>
    </w:p>
    <w:p w14:paraId="3654693D" w14:textId="0C7E8494" w:rsidR="005A1500" w:rsidRPr="0016062F" w:rsidRDefault="005A1500" w:rsidP="005A1500">
      <w:pPr>
        <w:shd w:val="clear" w:color="auto" w:fill="FFFFFF"/>
        <w:ind w:firstLine="709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</w:rPr>
        <w:t>-</w:t>
      </w:r>
      <w:r w:rsidRPr="00D56BCD">
        <w:rPr>
          <w:rFonts w:ascii="Arial" w:hAnsi="Arial" w:cs="Arial"/>
        </w:rPr>
        <w:t>предоставления субсидии муниципальному бюджетному учреждению молодёжный центр «Факел»</w:t>
      </w:r>
      <w:r w:rsidR="001002DD">
        <w:rPr>
          <w:rFonts w:ascii="Arial" w:hAnsi="Arial" w:cs="Arial"/>
        </w:rPr>
        <w:t xml:space="preserve"> Боготольского района</w:t>
      </w:r>
      <w:r w:rsidRPr="00D56BCD">
        <w:rPr>
          <w:rFonts w:ascii="Arial" w:hAnsi="Arial" w:cs="Arial"/>
        </w:rPr>
        <w:t xml:space="preserve"> из краевого бюджета на поддержку д</w:t>
      </w:r>
      <w:r>
        <w:rPr>
          <w:rFonts w:ascii="Arial" w:hAnsi="Arial" w:cs="Arial"/>
        </w:rPr>
        <w:t>еятельности муниципальных молодё</w:t>
      </w:r>
      <w:r w:rsidRPr="00D56BCD">
        <w:rPr>
          <w:rFonts w:ascii="Arial" w:hAnsi="Arial" w:cs="Arial"/>
        </w:rPr>
        <w:t xml:space="preserve">жных </w:t>
      </w:r>
      <w:r w:rsidRPr="0016062F">
        <w:rPr>
          <w:rFonts w:ascii="Arial" w:hAnsi="Arial" w:cs="Arial"/>
        </w:rPr>
        <w:t xml:space="preserve">центров. </w:t>
      </w:r>
    </w:p>
    <w:p w14:paraId="5F560A92" w14:textId="778F1B7A" w:rsidR="005A1500" w:rsidRPr="00774702" w:rsidRDefault="005A1500" w:rsidP="005A1500">
      <w:pPr>
        <w:shd w:val="clear" w:color="auto" w:fill="FFFFFF"/>
        <w:ind w:firstLine="709"/>
        <w:rPr>
          <w:rFonts w:ascii="YS Text" w:hAnsi="YS Text"/>
          <w:color w:val="000000"/>
          <w:lang w:eastAsia="ru-RU"/>
        </w:rPr>
      </w:pPr>
      <w:r>
        <w:rPr>
          <w:rFonts w:ascii="Arial" w:hAnsi="Arial" w:cs="Arial"/>
        </w:rPr>
        <w:t>-</w:t>
      </w:r>
      <w:r w:rsidRPr="00D56BCD">
        <w:rPr>
          <w:rFonts w:ascii="Arial" w:hAnsi="Arial" w:cs="Arial"/>
        </w:rPr>
        <w:t xml:space="preserve">предоставления субсидии из </w:t>
      </w:r>
      <w:r>
        <w:rPr>
          <w:rFonts w:ascii="Arial" w:hAnsi="Arial" w:cs="Arial"/>
        </w:rPr>
        <w:t>местного бюджета муниципальному</w:t>
      </w:r>
      <w:r w:rsidRPr="00D56BCD">
        <w:rPr>
          <w:rFonts w:ascii="Arial" w:hAnsi="Arial" w:cs="Arial"/>
        </w:rPr>
        <w:t xml:space="preserve"> </w:t>
      </w:r>
      <w:r w:rsidRPr="00774702">
        <w:rPr>
          <w:rFonts w:ascii="Arial" w:hAnsi="Arial" w:cs="Arial"/>
        </w:rPr>
        <w:t>бюджетному учреждению молодёжный центр «Факел»</w:t>
      </w:r>
      <w:r w:rsidR="001002DD">
        <w:rPr>
          <w:rFonts w:ascii="Arial" w:hAnsi="Arial" w:cs="Arial"/>
        </w:rPr>
        <w:t xml:space="preserve"> Боготольского района</w:t>
      </w:r>
      <w:r w:rsidRPr="00774702">
        <w:rPr>
          <w:rFonts w:ascii="Arial" w:hAnsi="Arial" w:cs="Arial"/>
        </w:rPr>
        <w:t xml:space="preserve"> на выполнение муниципального задания для оказания муниципальных услуг (работ);</w:t>
      </w:r>
    </w:p>
    <w:p w14:paraId="02E072D6" w14:textId="0BC9BF9A" w:rsidR="005A1500" w:rsidRPr="005B3F56" w:rsidRDefault="005A1500" w:rsidP="005A1500">
      <w:pPr>
        <w:ind w:firstLine="709"/>
        <w:rPr>
          <w:rFonts w:ascii="Arial" w:hAnsi="Arial" w:cs="Arial"/>
        </w:rPr>
      </w:pPr>
      <w:r w:rsidRPr="005B3F56">
        <w:rPr>
          <w:rFonts w:ascii="Arial" w:hAnsi="Arial" w:cs="Arial"/>
        </w:rPr>
        <w:t xml:space="preserve">-предоставления субсидии муниципальному бюджетному учреждению молодёжный центр «Факел» </w:t>
      </w:r>
      <w:r w:rsidR="001002DD">
        <w:rPr>
          <w:rFonts w:ascii="Arial" w:hAnsi="Arial" w:cs="Arial"/>
        </w:rPr>
        <w:t xml:space="preserve">Боготольского района </w:t>
      </w:r>
      <w:r w:rsidRPr="005B3F56">
        <w:rPr>
          <w:rFonts w:ascii="Arial" w:hAnsi="Arial" w:cs="Arial"/>
        </w:rPr>
        <w:t>из местного бюджета на реализацию мероприятий по трудовому воспитанию несовершеннолетних.</w:t>
      </w:r>
    </w:p>
    <w:p w14:paraId="77A22F84" w14:textId="443C2783" w:rsidR="005A1500" w:rsidRPr="00484E57" w:rsidRDefault="005A1500" w:rsidP="005A1500">
      <w:pPr>
        <w:ind w:firstLine="709"/>
        <w:rPr>
          <w:rFonts w:ascii="Arial" w:hAnsi="Arial" w:cs="Arial"/>
          <w:color w:val="000000" w:themeColor="text1"/>
          <w:shd w:val="clear" w:color="auto" w:fill="FFFFFF"/>
        </w:rPr>
      </w:pPr>
      <w:r w:rsidRPr="005B3F56">
        <w:rPr>
          <w:rFonts w:ascii="Arial" w:hAnsi="Arial" w:cs="Arial"/>
          <w:color w:val="000000"/>
          <w:shd w:val="clear" w:color="auto" w:fill="FFFFFF"/>
        </w:rPr>
        <w:t xml:space="preserve">Субсидии предоставляются на основании соглашений о предоставлении субсидии по формам, утвержденным Постановлением администрации Боготольского района от 31.12.2014 №948-п «Об утверждении </w:t>
      </w:r>
      <w:r w:rsidRPr="005B3F56">
        <w:rPr>
          <w:rFonts w:ascii="Arial" w:hAnsi="Arial" w:cs="Arial"/>
          <w:color w:val="000000"/>
          <w:lang w:eastAsia="ru-RU"/>
        </w:rPr>
        <w:t xml:space="preserve">Порядка расходования субсидии на поддержку </w:t>
      </w:r>
      <w:r w:rsidRPr="0016062F">
        <w:rPr>
          <w:rFonts w:ascii="Arial" w:hAnsi="Arial" w:cs="Arial"/>
          <w:color w:val="000000"/>
          <w:lang w:eastAsia="ru-RU"/>
        </w:rPr>
        <w:t>деятельности муниципального молодежного центра</w:t>
      </w:r>
      <w:r w:rsidRPr="005B3F56">
        <w:rPr>
          <w:rFonts w:ascii="Arial" w:hAnsi="Arial" w:cs="Arial"/>
          <w:color w:val="000000"/>
          <w:lang w:eastAsia="ru-RU"/>
        </w:rPr>
        <w:t xml:space="preserve">» и Постановлением администрации Боготольского района от </w:t>
      </w:r>
      <w:r w:rsidRPr="00C251BE">
        <w:rPr>
          <w:rFonts w:ascii="Arial" w:hAnsi="Arial" w:cs="Arial"/>
          <w:color w:val="000000"/>
          <w:lang w:eastAsia="ru-RU"/>
        </w:rPr>
        <w:t xml:space="preserve">05.10.2015 </w:t>
      </w:r>
      <w:r w:rsidRPr="00484E57">
        <w:rPr>
          <w:rFonts w:ascii="Arial" w:hAnsi="Arial" w:cs="Arial"/>
          <w:color w:val="000000"/>
          <w:lang w:eastAsia="ru-RU"/>
        </w:rPr>
        <w:t xml:space="preserve">№ 475-п "О порядке и условиях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задания". </w:t>
      </w:r>
      <w:r w:rsidRPr="00484E57">
        <w:rPr>
          <w:rFonts w:ascii="Arial" w:hAnsi="Arial" w:cs="Arial"/>
          <w:color w:val="000000"/>
          <w:shd w:val="clear" w:color="auto" w:fill="FFFFFF"/>
        </w:rPr>
        <w:t xml:space="preserve">Предметом Соглашений является определение порядка и условий предоставления Уполномоченным органом Учреждению субсидии из краевого и местного бюджетов на финансовое обеспечение выполнения муниципального задания на оказание муниципальных услуг (выполнение работ). Данный Порядок устанавливает порядок формирования и финансового обеспечения выполнения муниципального задания на оказание муниципальных услуг (выполнение работ) (далее – муниципальное задание) муниципальному бюджетному учреждению, устанавливает сроки предоставления субсидий и контроль за выполнением муниципального задания. Отчет о выполнении муниципального задания в течение текущего финансового года формируется муниципальным учреждением ежеквартально (за исключением отчета за четвертый квартал текущего финансового года) и представляется </w:t>
      </w:r>
      <w:r w:rsidRPr="00484E57">
        <w:rPr>
          <w:rFonts w:ascii="Arial" w:hAnsi="Arial" w:cs="Arial"/>
          <w:color w:val="000000" w:themeColor="text1"/>
          <w:shd w:val="clear" w:color="auto" w:fill="FFFFFF"/>
        </w:rPr>
        <w:t>главному распорядителю средств городского бюджета.</w:t>
      </w:r>
    </w:p>
    <w:p w14:paraId="2405C881" w14:textId="68C40D39" w:rsidR="005A1500" w:rsidRPr="00484E57" w:rsidRDefault="00AB6098" w:rsidP="005A1500">
      <w:pPr>
        <w:widowControl w:val="0"/>
        <w:ind w:firstLine="708"/>
        <w:rPr>
          <w:rFonts w:ascii="Arial" w:hAnsi="Arial" w:cs="Arial"/>
          <w:color w:val="000000" w:themeColor="text1"/>
        </w:rPr>
      </w:pPr>
      <w:hyperlink r:id="rId9" w:history="1">
        <w:r w:rsidR="005A1500" w:rsidRPr="00484E57">
          <w:rPr>
            <w:rStyle w:val="a9"/>
            <w:rFonts w:ascii="Arial" w:hAnsi="Arial" w:cs="Arial"/>
            <w:color w:val="000000" w:themeColor="text1"/>
          </w:rPr>
          <w:t>Порядок</w:t>
        </w:r>
      </w:hyperlink>
      <w:r w:rsidR="005A1500" w:rsidRPr="00484E57">
        <w:rPr>
          <w:rFonts w:ascii="Arial" w:hAnsi="Arial" w:cs="Arial"/>
          <w:color w:val="000000" w:themeColor="text1"/>
        </w:rPr>
        <w:t xml:space="preserve"> предоставления и распределения субсидий бюджетам муниципальных образований Красноярского края на поддержку деятельности муниципальных молодежных центров утвержден Постановлением Правительства Красноярского края от 31.12.2019 </w:t>
      </w:r>
      <w:r w:rsidR="005C7776">
        <w:rPr>
          <w:rFonts w:ascii="Arial" w:hAnsi="Arial" w:cs="Arial"/>
          <w:color w:val="000000" w:themeColor="text1"/>
        </w:rPr>
        <w:t>№</w:t>
      </w:r>
      <w:r w:rsidR="005A1500" w:rsidRPr="00484E57">
        <w:rPr>
          <w:rFonts w:ascii="Arial" w:hAnsi="Arial" w:cs="Arial"/>
          <w:color w:val="000000" w:themeColor="text1"/>
        </w:rPr>
        <w:t>795-п</w:t>
      </w:r>
      <w:r w:rsidR="001B5A35" w:rsidRPr="00484E57">
        <w:rPr>
          <w:rFonts w:ascii="Arial" w:hAnsi="Arial" w:cs="Arial"/>
          <w:color w:val="000000" w:themeColor="text1"/>
        </w:rPr>
        <w:t xml:space="preserve"> «Об утверждении порядка предоставления субсидий бюджетам муниципальных образований Красноярского края на поддержку деятельности муниципальных молодежных центров»</w:t>
      </w:r>
      <w:r w:rsidR="005A1500" w:rsidRPr="00484E57">
        <w:rPr>
          <w:rFonts w:ascii="Arial" w:hAnsi="Arial" w:cs="Arial"/>
          <w:color w:val="000000" w:themeColor="text1"/>
        </w:rPr>
        <w:t>.</w:t>
      </w:r>
    </w:p>
    <w:p w14:paraId="0CE9B67D" w14:textId="52C4A454" w:rsidR="005A1500" w:rsidRPr="00484E57" w:rsidRDefault="005A1500" w:rsidP="005A1500">
      <w:pPr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3.5. Размещение заказов на поставки товаров, выполнение работ, оказание услуг осуществляется в соответствии с </w:t>
      </w:r>
      <w:r w:rsidRPr="00484E57">
        <w:rPr>
          <w:rFonts w:ascii="Arial" w:hAnsi="Arial" w:cs="Arial"/>
          <w:color w:val="000000"/>
        </w:rPr>
        <w:t xml:space="preserve">Федеральным законом от 05.04.2013 №44-ФЗ "О контрактной системе в сфере закупок товаров, работ, услуг для обеспечения государственных и муниципальных нужд" </w:t>
      </w:r>
    </w:p>
    <w:p w14:paraId="7D0A80AB" w14:textId="77777777" w:rsidR="005A1500" w:rsidRPr="00484E57" w:rsidRDefault="005A1500" w:rsidP="005A150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6F72738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right="140" w:firstLine="851"/>
        <w:jc w:val="center"/>
        <w:outlineLvl w:val="2"/>
        <w:rPr>
          <w:rFonts w:ascii="Arial" w:hAnsi="Arial" w:cs="Arial"/>
          <w:b/>
        </w:rPr>
      </w:pPr>
      <w:r w:rsidRPr="00484E57">
        <w:rPr>
          <w:rFonts w:ascii="Arial" w:hAnsi="Arial" w:cs="Arial"/>
          <w:b/>
        </w:rPr>
        <w:t>4.</w:t>
      </w:r>
      <w:r w:rsidRPr="00484E57">
        <w:rPr>
          <w:rFonts w:ascii="Arial" w:hAnsi="Arial" w:cs="Arial"/>
          <w:lang w:eastAsia="ru-RU"/>
        </w:rPr>
        <w:t xml:space="preserve"> </w:t>
      </w:r>
      <w:r w:rsidRPr="00484E57">
        <w:rPr>
          <w:rFonts w:ascii="Arial" w:hAnsi="Arial" w:cs="Arial"/>
          <w:b/>
          <w:lang w:eastAsia="ru-RU"/>
        </w:rPr>
        <w:t>Управление подпрограммой и контроль за исполнением подпрограммы</w:t>
      </w:r>
    </w:p>
    <w:p w14:paraId="22A85601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851"/>
        <w:rPr>
          <w:rFonts w:ascii="Arial" w:hAnsi="Arial" w:cs="Arial"/>
          <w:b/>
        </w:rPr>
      </w:pPr>
    </w:p>
    <w:p w14:paraId="2EF822DB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4.1. Организацию управления и контроль за реализацией подпрограммы осуществляет Администрация Боготольского района.</w:t>
      </w:r>
    </w:p>
    <w:p w14:paraId="005DF1C5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Администрация Боготольского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2F10CD9C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4.2. Администрация Боготольского района в лице отдела культуры и молодёжной политики осуществляет следующие функции:</w:t>
      </w:r>
    </w:p>
    <w:p w14:paraId="32ACB89C" w14:textId="77777777" w:rsidR="005A1500" w:rsidRPr="00484E57" w:rsidRDefault="005A1500" w:rsidP="00693898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lastRenderedPageBreak/>
        <w:t>1) координацию исполнения мероприятий подпрограммы, мониторинг их реализации;</w:t>
      </w:r>
    </w:p>
    <w:p w14:paraId="2732FFDB" w14:textId="77777777" w:rsidR="005A1500" w:rsidRPr="00484E57" w:rsidRDefault="005A1500" w:rsidP="00693898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2) непосредственный контроль за ходом реализации мероприятий подпрограммы;</w:t>
      </w:r>
    </w:p>
    <w:p w14:paraId="6A8E3D76" w14:textId="77777777" w:rsidR="005A1500" w:rsidRPr="00484E57" w:rsidRDefault="005A1500" w:rsidP="00693898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3) подготовку отчетов о реализации подпрограммы.</w:t>
      </w:r>
    </w:p>
    <w:p w14:paraId="6DD8CDF4" w14:textId="0C500719" w:rsidR="005A1500" w:rsidRPr="00484E57" w:rsidRDefault="005A1500" w:rsidP="00693898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4.3. Муниципальное бюджетное учреждение Молодёжный Центр «Факел</w:t>
      </w:r>
      <w:r w:rsidR="001002DD">
        <w:rPr>
          <w:rFonts w:ascii="Arial" w:hAnsi="Arial" w:cs="Arial"/>
          <w:lang w:eastAsia="ru-RU"/>
        </w:rPr>
        <w:t>» Боготольского района</w:t>
      </w:r>
      <w:r w:rsidRPr="00484E57">
        <w:rPr>
          <w:rFonts w:ascii="Arial" w:hAnsi="Arial" w:cs="Arial"/>
          <w:lang w:eastAsia="ru-RU"/>
        </w:rPr>
        <w:t xml:space="preserve"> осуществляет координацию исполнения мероприятий подпрограммы, мониторинг их реализации</w:t>
      </w:r>
      <w:r w:rsidR="001002DD">
        <w:rPr>
          <w:rFonts w:ascii="Arial" w:hAnsi="Arial" w:cs="Arial"/>
          <w:lang w:eastAsia="ru-RU"/>
        </w:rPr>
        <w:t>.</w:t>
      </w:r>
    </w:p>
    <w:p w14:paraId="3161EDAC" w14:textId="5BC223A9" w:rsidR="005A1500" w:rsidRPr="00484E57" w:rsidRDefault="005A1500" w:rsidP="00693898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4.4. Формирование отчётности о реализации подпрограммы формируется по форме и содержанию в соответствии с требованиями к отчёту о реализации муниципальной программы, утверждёнными постановлением администрации Боготольского района от 05.08.2013 </w:t>
      </w:r>
      <w:r w:rsidR="005C7776">
        <w:rPr>
          <w:rFonts w:ascii="Arial" w:hAnsi="Arial" w:cs="Arial"/>
          <w:lang w:eastAsia="ru-RU"/>
        </w:rPr>
        <w:t>№</w:t>
      </w:r>
      <w:r w:rsidRPr="00484E57">
        <w:rPr>
          <w:rFonts w:ascii="Arial" w:hAnsi="Arial" w:cs="Arial"/>
          <w:lang w:eastAsia="ru-RU"/>
        </w:rPr>
        <w:t>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14E7A5D8" w14:textId="77777777" w:rsidR="005A1500" w:rsidRPr="00484E57" w:rsidRDefault="005A1500" w:rsidP="00693898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Отдел культуры, молодежной политики и спорта администрации Боготольского района, предоставляет отчет о реализации программы за первое полугодие отчётного года в срок не позднее 10-го августа отчетного года и ежегодно формирует годовой отчет о ходе реализации программы до 1 марта года, следующего за отчетным, согласовывает их с соисполнителями подпрограммы и направляет в отдел экономики и планирования администрации Боготольского района.</w:t>
      </w:r>
    </w:p>
    <w:p w14:paraId="15D21874" w14:textId="6CFEE22B" w:rsidR="005A1500" w:rsidRPr="00484E57" w:rsidRDefault="005A1500" w:rsidP="00693898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  <w:lang w:eastAsia="ru-RU" w:bidi="ru-RU"/>
        </w:rPr>
      </w:pPr>
      <w:r w:rsidRPr="00484E57">
        <w:rPr>
          <w:rFonts w:ascii="Arial" w:hAnsi="Arial" w:cs="Arial"/>
          <w:lang w:eastAsia="ru-RU"/>
        </w:rPr>
        <w:t xml:space="preserve">4.5. </w:t>
      </w:r>
      <w:r w:rsidRPr="00484E57">
        <w:rPr>
          <w:rFonts w:ascii="Arial" w:hAnsi="Arial" w:cs="Arial"/>
          <w:color w:val="000000"/>
          <w:lang w:eastAsia="ru-RU" w:bidi="ru-RU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 (в редакции Постановления администрации Боготольского района от 27.03.2018 №107-п, от 04.06.2018 №200-п, от 30.09.2019 №550-п).</w:t>
      </w:r>
    </w:p>
    <w:p w14:paraId="3800CA78" w14:textId="3121A4D0" w:rsidR="005A1500" w:rsidRPr="00484E57" w:rsidRDefault="005A1500" w:rsidP="00693898">
      <w:pPr>
        <w:pStyle w:val="34"/>
        <w:shd w:val="clear" w:color="auto" w:fill="auto"/>
        <w:ind w:firstLine="709"/>
        <w:rPr>
          <w:sz w:val="24"/>
          <w:szCs w:val="24"/>
          <w:lang w:eastAsia="ru-RU"/>
        </w:rPr>
      </w:pPr>
      <w:r w:rsidRPr="00484E57">
        <w:rPr>
          <w:color w:val="000000"/>
          <w:sz w:val="24"/>
          <w:szCs w:val="24"/>
          <w:lang w:eastAsia="ru-RU" w:bidi="ru-RU"/>
        </w:rPr>
        <w:t>4.6</w:t>
      </w:r>
      <w:r w:rsidRPr="00484E57">
        <w:rPr>
          <w:color w:val="000000"/>
          <w:lang w:eastAsia="ru-RU" w:bidi="ru-RU"/>
        </w:rPr>
        <w:t xml:space="preserve">. </w:t>
      </w:r>
      <w:r w:rsidRPr="00484E57">
        <w:rPr>
          <w:color w:val="000000"/>
          <w:sz w:val="24"/>
          <w:szCs w:val="24"/>
          <w:lang w:bidi="ru-RU"/>
        </w:rPr>
        <w:t>Внешний муниципальный финансовый контроль осуществляет Контрольно-</w:t>
      </w:r>
      <w:r w:rsidRPr="00484E57">
        <w:rPr>
          <w:color w:val="000000"/>
          <w:sz w:val="24"/>
          <w:szCs w:val="24"/>
          <w:lang w:bidi="ru-RU"/>
        </w:rPr>
        <w:softHyphen/>
        <w:t>счетный орган Боготольского района в соответствии с Решением Боготольского районного Совета депутатов от 12.05.2023 №25-245 «Об утверждении Положения о Контрольно-счетном органе Боготольского района Красноярского края» и Распоряжением Контрольно - счетного органа Боготольского района Красноярского края от 18.05.2023 №1-р «Об утверждении Регламента Контрольно</w:t>
      </w:r>
      <w:r w:rsidRPr="00484E57">
        <w:rPr>
          <w:color w:val="000000"/>
          <w:sz w:val="24"/>
          <w:szCs w:val="24"/>
          <w:lang w:bidi="ru-RU"/>
        </w:rPr>
        <w:softHyphen/>
        <w:t>-счетного органа Боготольского района Красноярского края».</w:t>
      </w:r>
    </w:p>
    <w:p w14:paraId="11643D81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val="x-none" w:eastAsia="ru-RU"/>
        </w:rPr>
        <w:sectPr w:rsidR="005A1500" w:rsidRPr="00484E57" w:rsidSect="00AA3A87">
          <w:pgSz w:w="11906" w:h="16838"/>
          <w:pgMar w:top="851" w:right="850" w:bottom="1134" w:left="1701" w:header="720" w:footer="720" w:gutter="0"/>
          <w:cols w:space="720"/>
          <w:docGrid w:linePitch="360"/>
        </w:sectPr>
      </w:pPr>
    </w:p>
    <w:p w14:paraId="4D984485" w14:textId="77777777" w:rsidR="005A1500" w:rsidRDefault="005A1500" w:rsidP="005A1500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1</w:t>
      </w:r>
    </w:p>
    <w:p w14:paraId="6589872B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к подпрограмме</w:t>
      </w:r>
    </w:p>
    <w:p w14:paraId="68136931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t>«Вовлечение молодёжи Боготольского</w:t>
      </w:r>
      <w:bookmarkStart w:id="2" w:name="RANGE!A1:K15"/>
      <w:r>
        <w:rPr>
          <w:rFonts w:ascii="Arial" w:hAnsi="Arial" w:cs="Arial"/>
        </w:rPr>
        <w:t xml:space="preserve"> района в социальную практику»</w:t>
      </w:r>
    </w:p>
    <w:bookmarkEnd w:id="2"/>
    <w:p w14:paraId="4BB75E35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</w:p>
    <w:p w14:paraId="54A5F630" w14:textId="77777777" w:rsidR="005A1500" w:rsidRPr="00DE0478" w:rsidRDefault="005A1500" w:rsidP="005A1500">
      <w:pPr>
        <w:jc w:val="center"/>
        <w:rPr>
          <w:rFonts w:ascii="Arial" w:hAnsi="Arial" w:cs="Arial"/>
        </w:rPr>
      </w:pPr>
      <w:r w:rsidRPr="00DE0478">
        <w:rPr>
          <w:rFonts w:ascii="Arial" w:hAnsi="Arial" w:cs="Arial"/>
        </w:rPr>
        <w:t>Перечень и значения показателей результативности подпрограммы</w:t>
      </w:r>
    </w:p>
    <w:p w14:paraId="7DE26E98" w14:textId="77777777" w:rsidR="005A1500" w:rsidRPr="00DE0478" w:rsidRDefault="005A1500" w:rsidP="005A1500">
      <w:pPr>
        <w:jc w:val="center"/>
        <w:rPr>
          <w:rFonts w:ascii="Arial" w:hAnsi="Arial" w:cs="Arial"/>
        </w:rPr>
      </w:pPr>
      <w:r w:rsidRPr="00DE0478">
        <w:rPr>
          <w:rFonts w:ascii="Arial" w:hAnsi="Arial" w:cs="Arial"/>
        </w:rPr>
        <w:t>«Вовлечение молодёжи Боготольского района в социальную практику»</w:t>
      </w:r>
    </w:p>
    <w:p w14:paraId="72B9B148" w14:textId="77777777" w:rsidR="005A1500" w:rsidRPr="00D56BCD" w:rsidRDefault="005A1500" w:rsidP="005A1500">
      <w:pPr>
        <w:rPr>
          <w:rFonts w:ascii="Arial" w:hAnsi="Arial" w:cs="Arial"/>
          <w:b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925"/>
        <w:gridCol w:w="1701"/>
        <w:gridCol w:w="1984"/>
        <w:gridCol w:w="851"/>
        <w:gridCol w:w="850"/>
        <w:gridCol w:w="851"/>
        <w:gridCol w:w="850"/>
      </w:tblGrid>
      <w:tr w:rsidR="005A1500" w:rsidRPr="00D56BCD" w14:paraId="6E41201D" w14:textId="77777777" w:rsidTr="00F1113D">
        <w:tc>
          <w:tcPr>
            <w:tcW w:w="738" w:type="dxa"/>
            <w:shd w:val="clear" w:color="auto" w:fill="auto"/>
          </w:tcPr>
          <w:p w14:paraId="58D2FEE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№ п/п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318AE055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CCD7A0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78D830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851" w:type="dxa"/>
            <w:vAlign w:val="center"/>
          </w:tcPr>
          <w:p w14:paraId="5F0A72B7" w14:textId="27208944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DFC90C" w14:textId="4F7C7DE5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5A30A0C8" w14:textId="1273E7BC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14:paraId="1695072E" w14:textId="6FF3F342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7</w:t>
            </w:r>
          </w:p>
        </w:tc>
      </w:tr>
      <w:tr w:rsidR="005A1500" w:rsidRPr="00D56BCD" w14:paraId="54BCF08B" w14:textId="77777777" w:rsidTr="00F1113D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5379DF69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057CA81F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4A7319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2E44A6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14:paraId="4B0C617B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0488F8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0A077168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0" w:type="dxa"/>
            <w:vAlign w:val="center"/>
          </w:tcPr>
          <w:p w14:paraId="5A96580E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A1500" w:rsidRPr="00D56BCD" w14:paraId="21AECE50" w14:textId="77777777" w:rsidTr="00F1113D">
        <w:trPr>
          <w:trHeight w:val="567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6F64EE11" w14:textId="3EE05EA0" w:rsidR="005A1500" w:rsidRPr="00D56BCD" w:rsidRDefault="005A1500" w:rsidP="00AA3A87">
            <w:pPr>
              <w:tabs>
                <w:tab w:val="left" w:pos="30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3012" w:type="dxa"/>
            <w:gridSpan w:val="7"/>
            <w:shd w:val="clear" w:color="auto" w:fill="auto"/>
          </w:tcPr>
          <w:p w14:paraId="0E0DFFC2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Цель:</w:t>
            </w:r>
          </w:p>
          <w:p w14:paraId="4A197970" w14:textId="56239868" w:rsidR="005A1500" w:rsidRDefault="005A1500" w:rsidP="00AA3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D56BCD">
              <w:rPr>
                <w:rFonts w:ascii="Arial" w:hAnsi="Arial" w:cs="Arial"/>
              </w:rPr>
              <w:t>создание условий успешной социализации и эффективной самореализации молодежи Боготольского района.</w:t>
            </w:r>
          </w:p>
          <w:p w14:paraId="03063F16" w14:textId="64D74D53" w:rsidR="005A1500" w:rsidRPr="00D56BCD" w:rsidRDefault="005A1500" w:rsidP="00AA3A87">
            <w:pPr>
              <w:jc w:val="left"/>
              <w:rPr>
                <w:rFonts w:ascii="Arial" w:hAnsi="Arial" w:cs="Arial"/>
              </w:rPr>
            </w:pPr>
          </w:p>
        </w:tc>
      </w:tr>
      <w:tr w:rsidR="00F1113D" w:rsidRPr="00D56BCD" w14:paraId="17123382" w14:textId="77777777" w:rsidTr="00086460">
        <w:trPr>
          <w:trHeight w:val="540"/>
        </w:trPr>
        <w:tc>
          <w:tcPr>
            <w:tcW w:w="137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2E8D39" w14:textId="42E2C600" w:rsidR="00F1113D" w:rsidRPr="00D56BCD" w:rsidRDefault="00F1113D" w:rsidP="00AA3A87">
            <w:pPr>
              <w:pStyle w:val="aff4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Задач</w:t>
            </w:r>
            <w:r>
              <w:rPr>
                <w:rFonts w:ascii="Arial" w:hAnsi="Arial" w:cs="Arial"/>
                <w:sz w:val="24"/>
                <w:szCs w:val="24"/>
              </w:rPr>
              <w:t xml:space="preserve">а 1: </w:t>
            </w:r>
            <w:r w:rsidR="00E05FA2">
              <w:rPr>
                <w:rFonts w:ascii="Arial" w:hAnsi="Arial" w:cs="Arial"/>
                <w:sz w:val="24"/>
                <w:szCs w:val="24"/>
              </w:rPr>
              <w:t>обеспечение реализации программных мероприятий</w:t>
            </w:r>
          </w:p>
          <w:p w14:paraId="102FDBDC" w14:textId="4B67F649" w:rsidR="00F1113D" w:rsidRDefault="00F1113D" w:rsidP="00AA3A87">
            <w:pPr>
              <w:jc w:val="left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 xml:space="preserve"> </w:t>
            </w:r>
          </w:p>
        </w:tc>
      </w:tr>
      <w:tr w:rsidR="005A1500" w:rsidRPr="00D56BCD" w14:paraId="329416C4" w14:textId="77777777" w:rsidTr="00F1113D">
        <w:tc>
          <w:tcPr>
            <w:tcW w:w="738" w:type="dxa"/>
            <w:shd w:val="clear" w:color="auto" w:fill="auto"/>
          </w:tcPr>
          <w:p w14:paraId="2AB5D049" w14:textId="159893FB" w:rsidR="005A1500" w:rsidRPr="00D56BCD" w:rsidRDefault="00F1113D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.1.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1C044A67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количество молодых граждан Боготол</w:t>
            </w:r>
            <w:r>
              <w:rPr>
                <w:rFonts w:ascii="Arial" w:hAnsi="Arial" w:cs="Arial"/>
              </w:rPr>
              <w:t>ьского района, посещающих молодё</w:t>
            </w:r>
            <w:r w:rsidRPr="00D56BCD">
              <w:rPr>
                <w:rFonts w:ascii="Arial" w:hAnsi="Arial" w:cs="Arial"/>
              </w:rPr>
              <w:t xml:space="preserve">жный центр «Факел" на постоянной основе.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708A3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035067" w14:textId="77777777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 w:rsidRPr="000F1849">
              <w:rPr>
                <w:rFonts w:ascii="Arial" w:hAnsi="Arial" w:cs="Arial"/>
              </w:rPr>
              <w:t>ведомственная отчётность</w:t>
            </w:r>
          </w:p>
        </w:tc>
        <w:tc>
          <w:tcPr>
            <w:tcW w:w="851" w:type="dxa"/>
            <w:vAlign w:val="center"/>
          </w:tcPr>
          <w:p w14:paraId="54302435" w14:textId="77777777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150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E9E636" w14:textId="77777777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150</w:t>
            </w:r>
          </w:p>
        </w:tc>
        <w:tc>
          <w:tcPr>
            <w:tcW w:w="851" w:type="dxa"/>
            <w:vAlign w:val="center"/>
          </w:tcPr>
          <w:p w14:paraId="0931981C" w14:textId="77777777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150</w:t>
            </w:r>
          </w:p>
        </w:tc>
        <w:tc>
          <w:tcPr>
            <w:tcW w:w="850" w:type="dxa"/>
            <w:vAlign w:val="center"/>
          </w:tcPr>
          <w:p w14:paraId="4EA532A1" w14:textId="77777777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150</w:t>
            </w:r>
          </w:p>
        </w:tc>
      </w:tr>
      <w:tr w:rsidR="00F1113D" w:rsidRPr="00D56BCD" w14:paraId="1B345462" w14:textId="77777777" w:rsidTr="00086460">
        <w:tc>
          <w:tcPr>
            <w:tcW w:w="13750" w:type="dxa"/>
            <w:gridSpan w:val="8"/>
            <w:shd w:val="clear" w:color="auto" w:fill="auto"/>
          </w:tcPr>
          <w:p w14:paraId="78DEECEE" w14:textId="60661CED" w:rsidR="00F1113D" w:rsidRPr="00807918" w:rsidRDefault="00F1113D" w:rsidP="00F1113D">
            <w:pPr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Задача 2: поддержка инициативных групп молодежи</w:t>
            </w:r>
          </w:p>
        </w:tc>
      </w:tr>
      <w:tr w:rsidR="005A1500" w:rsidRPr="00D56BCD" w14:paraId="7E3A5FA3" w14:textId="77777777" w:rsidTr="00F1113D">
        <w:tc>
          <w:tcPr>
            <w:tcW w:w="738" w:type="dxa"/>
            <w:shd w:val="clear" w:color="auto" w:fill="auto"/>
          </w:tcPr>
          <w:p w14:paraId="763A3398" w14:textId="3E93728B" w:rsidR="005A1500" w:rsidRPr="00D56BCD" w:rsidRDefault="00F1113D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.2.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31DA389E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 xml:space="preserve">количество молодых граждан Боготольского района, принявших участие в краевых молодёжных проектах, слётах, семинарах.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BADC8B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AB7D7C" w14:textId="77777777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 w:rsidRPr="000F1849">
              <w:rPr>
                <w:rFonts w:ascii="Arial" w:hAnsi="Arial" w:cs="Arial"/>
              </w:rPr>
              <w:t>ведомственная отчётность</w:t>
            </w:r>
          </w:p>
        </w:tc>
        <w:tc>
          <w:tcPr>
            <w:tcW w:w="851" w:type="dxa"/>
            <w:vAlign w:val="center"/>
          </w:tcPr>
          <w:p w14:paraId="4FF9F8B4" w14:textId="77777777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C6F87E" w14:textId="2AE34364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</w:t>
            </w:r>
            <w:r w:rsidR="009F689B" w:rsidRPr="00807918">
              <w:rPr>
                <w:rFonts w:ascii="Arial" w:hAnsi="Arial" w:cs="Arial"/>
              </w:rPr>
              <w:t>8</w:t>
            </w:r>
          </w:p>
        </w:tc>
        <w:tc>
          <w:tcPr>
            <w:tcW w:w="851" w:type="dxa"/>
            <w:vAlign w:val="center"/>
          </w:tcPr>
          <w:p w14:paraId="4337D137" w14:textId="55C4F72D" w:rsidR="005A1500" w:rsidRPr="00807918" w:rsidRDefault="009F689B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28</w:t>
            </w:r>
          </w:p>
        </w:tc>
        <w:tc>
          <w:tcPr>
            <w:tcW w:w="850" w:type="dxa"/>
            <w:vAlign w:val="center"/>
          </w:tcPr>
          <w:p w14:paraId="4F6203D8" w14:textId="0DD541FE" w:rsidR="005A1500" w:rsidRPr="00807918" w:rsidRDefault="009F689B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28</w:t>
            </w:r>
          </w:p>
        </w:tc>
      </w:tr>
      <w:tr w:rsidR="00F1113D" w:rsidRPr="00D56BCD" w14:paraId="14DE61D3" w14:textId="77777777" w:rsidTr="00086460">
        <w:tc>
          <w:tcPr>
            <w:tcW w:w="13750" w:type="dxa"/>
            <w:gridSpan w:val="8"/>
            <w:shd w:val="clear" w:color="auto" w:fill="auto"/>
          </w:tcPr>
          <w:p w14:paraId="758F4887" w14:textId="43940C59" w:rsidR="00F1113D" w:rsidRPr="00807918" w:rsidRDefault="00F1113D" w:rsidP="00F1113D">
            <w:pPr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Задача 3:</w:t>
            </w:r>
            <w:r w:rsidR="00E05FA2" w:rsidRPr="00807918">
              <w:rPr>
                <w:rFonts w:ascii="Arial" w:hAnsi="Arial" w:cs="Arial"/>
              </w:rPr>
              <w:t xml:space="preserve"> поддержка талантливой и одаренной молодежи, развитие молодежного творчества</w:t>
            </w:r>
          </w:p>
        </w:tc>
      </w:tr>
      <w:tr w:rsidR="005A1500" w:rsidRPr="00D56BCD" w14:paraId="737F15F6" w14:textId="77777777" w:rsidTr="00F1113D">
        <w:tc>
          <w:tcPr>
            <w:tcW w:w="738" w:type="dxa"/>
            <w:shd w:val="clear" w:color="auto" w:fill="auto"/>
          </w:tcPr>
          <w:p w14:paraId="2073FF2E" w14:textId="021B2147" w:rsidR="005A1500" w:rsidRPr="00D56BCD" w:rsidRDefault="00F1113D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.3.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1D115111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количество молодых граждан Боготольского района, принявших участие в районных фестивалях, конкурсах, проектах.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5FCC59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2F3DA3" w14:textId="77777777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 w:rsidRPr="000F1849">
              <w:rPr>
                <w:rFonts w:ascii="Arial" w:hAnsi="Arial" w:cs="Arial"/>
              </w:rPr>
              <w:t>ведомственная отчётность</w:t>
            </w:r>
          </w:p>
        </w:tc>
        <w:tc>
          <w:tcPr>
            <w:tcW w:w="851" w:type="dxa"/>
            <w:vAlign w:val="center"/>
          </w:tcPr>
          <w:p w14:paraId="295C5EBF" w14:textId="77777777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AB98A2" w14:textId="5724BAED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</w:t>
            </w:r>
            <w:r w:rsidR="009F689B" w:rsidRPr="00807918">
              <w:rPr>
                <w:rFonts w:ascii="Arial" w:hAnsi="Arial" w:cs="Arial"/>
              </w:rPr>
              <w:t>8</w:t>
            </w:r>
            <w:r w:rsidRPr="00807918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vAlign w:val="center"/>
          </w:tcPr>
          <w:p w14:paraId="6D0B511F" w14:textId="79931207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</w:t>
            </w:r>
            <w:r w:rsidR="009F689B" w:rsidRPr="00807918">
              <w:rPr>
                <w:rFonts w:ascii="Arial" w:hAnsi="Arial" w:cs="Arial"/>
              </w:rPr>
              <w:t>8</w:t>
            </w:r>
            <w:r w:rsidRPr="00807918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vAlign w:val="center"/>
          </w:tcPr>
          <w:p w14:paraId="6633FD08" w14:textId="7ACC3AC5" w:rsidR="005A1500" w:rsidRPr="00807918" w:rsidRDefault="005A1500" w:rsidP="00AA3A87">
            <w:pPr>
              <w:jc w:val="center"/>
              <w:rPr>
                <w:rFonts w:ascii="Arial" w:hAnsi="Arial" w:cs="Arial"/>
              </w:rPr>
            </w:pPr>
            <w:r w:rsidRPr="00807918">
              <w:rPr>
                <w:rFonts w:ascii="Arial" w:hAnsi="Arial" w:cs="Arial"/>
              </w:rPr>
              <w:t>2</w:t>
            </w:r>
            <w:r w:rsidR="009F689B" w:rsidRPr="00807918">
              <w:rPr>
                <w:rFonts w:ascii="Arial" w:hAnsi="Arial" w:cs="Arial"/>
              </w:rPr>
              <w:t>8</w:t>
            </w:r>
            <w:r w:rsidRPr="00807918">
              <w:rPr>
                <w:rFonts w:ascii="Arial" w:hAnsi="Arial" w:cs="Arial"/>
              </w:rPr>
              <w:t>0</w:t>
            </w:r>
          </w:p>
        </w:tc>
      </w:tr>
      <w:tr w:rsidR="00F1113D" w:rsidRPr="00D56BCD" w14:paraId="4B43A557" w14:textId="77777777" w:rsidTr="00086460">
        <w:tc>
          <w:tcPr>
            <w:tcW w:w="13750" w:type="dxa"/>
            <w:gridSpan w:val="8"/>
            <w:shd w:val="clear" w:color="auto" w:fill="auto"/>
          </w:tcPr>
          <w:p w14:paraId="24C240FB" w14:textId="1C7B3D03" w:rsidR="00F1113D" w:rsidRPr="000F1849" w:rsidRDefault="00F1113D" w:rsidP="00F11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Задача 4: летний отдых, занятость и трудоустройство молодежи</w:t>
            </w:r>
          </w:p>
        </w:tc>
      </w:tr>
      <w:tr w:rsidR="005A1500" w:rsidRPr="00D56BCD" w14:paraId="10C0EF86" w14:textId="77777777" w:rsidTr="00F1113D">
        <w:tc>
          <w:tcPr>
            <w:tcW w:w="738" w:type="dxa"/>
            <w:shd w:val="clear" w:color="auto" w:fill="auto"/>
          </w:tcPr>
          <w:p w14:paraId="6D7A7A72" w14:textId="38FD1788" w:rsidR="005A1500" w:rsidRPr="00D56BCD" w:rsidRDefault="00F1113D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.4.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0EB85FD4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количество созданных рабочих мест для несовершеннолетних граждан, проживающих в Боготольском районе.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40F798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67692C" w14:textId="77777777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 w:rsidRPr="000F1849">
              <w:rPr>
                <w:rFonts w:ascii="Arial" w:hAnsi="Arial" w:cs="Arial"/>
              </w:rPr>
              <w:t>ведомственная отчётность</w:t>
            </w:r>
          </w:p>
        </w:tc>
        <w:tc>
          <w:tcPr>
            <w:tcW w:w="851" w:type="dxa"/>
            <w:vAlign w:val="center"/>
          </w:tcPr>
          <w:p w14:paraId="173A867E" w14:textId="77777777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464A85" w14:textId="223F42B9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 w:rsidRPr="000F1849">
              <w:rPr>
                <w:rFonts w:ascii="Arial" w:hAnsi="Arial" w:cs="Arial"/>
              </w:rPr>
              <w:t>5</w:t>
            </w:r>
            <w:r w:rsidR="00C64DFF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12A59361" w14:textId="52AFA64A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 w:rsidRPr="000F1849">
              <w:rPr>
                <w:rFonts w:ascii="Arial" w:hAnsi="Arial" w:cs="Arial"/>
              </w:rPr>
              <w:t>5</w:t>
            </w:r>
            <w:r w:rsidR="00C64DFF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14:paraId="7513B984" w14:textId="77C364E8" w:rsidR="005A1500" w:rsidRPr="000F1849" w:rsidRDefault="005A1500" w:rsidP="00AA3A87">
            <w:pPr>
              <w:jc w:val="center"/>
              <w:rPr>
                <w:rFonts w:ascii="Arial" w:hAnsi="Arial" w:cs="Arial"/>
              </w:rPr>
            </w:pPr>
            <w:r w:rsidRPr="000F1849">
              <w:rPr>
                <w:rFonts w:ascii="Arial" w:hAnsi="Arial" w:cs="Arial"/>
              </w:rPr>
              <w:t>5</w:t>
            </w:r>
            <w:r w:rsidR="00C64DFF">
              <w:rPr>
                <w:rFonts w:ascii="Arial" w:hAnsi="Arial" w:cs="Arial"/>
              </w:rPr>
              <w:t>6</w:t>
            </w:r>
          </w:p>
        </w:tc>
      </w:tr>
    </w:tbl>
    <w:p w14:paraId="54B190D0" w14:textId="77777777" w:rsidR="005A1500" w:rsidRDefault="005A1500" w:rsidP="005A1500">
      <w:pPr>
        <w:rPr>
          <w:rFonts w:ascii="Arial" w:hAnsi="Arial" w:cs="Arial"/>
          <w:b/>
        </w:rPr>
      </w:pPr>
    </w:p>
    <w:p w14:paraId="3B0D710D" w14:textId="77777777" w:rsidR="005A1500" w:rsidRDefault="005A1500" w:rsidP="005A1500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14:paraId="0DB6D25F" w14:textId="77777777" w:rsidR="005A1500" w:rsidRDefault="005A1500" w:rsidP="005A1500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lang w:val="en-US" w:eastAsia="ru-RU"/>
        </w:rPr>
      </w:pPr>
    </w:p>
    <w:p w14:paraId="39B14766" w14:textId="77777777" w:rsidR="005A1500" w:rsidRDefault="005A1500" w:rsidP="005A1500">
      <w:pPr>
        <w:jc w:val="right"/>
        <w:rPr>
          <w:rFonts w:ascii="Arial" w:hAnsi="Arial" w:cs="Arial"/>
        </w:rPr>
      </w:pPr>
    </w:p>
    <w:p w14:paraId="49C9E7F2" w14:textId="77777777" w:rsidR="005A1500" w:rsidRPr="00D56BCD" w:rsidRDefault="005A1500" w:rsidP="005A1500">
      <w:pPr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lastRenderedPageBreak/>
        <w:t>Приложение № 2</w:t>
      </w:r>
    </w:p>
    <w:p w14:paraId="61D419D6" w14:textId="77777777" w:rsidR="005A1500" w:rsidRDefault="005A1500" w:rsidP="005A1500">
      <w:pPr>
        <w:ind w:firstLine="709"/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 подпрограмме</w:t>
      </w:r>
    </w:p>
    <w:p w14:paraId="20F0084D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«Вовлечение молодё</w:t>
      </w:r>
      <w:r w:rsidRPr="00D56BCD">
        <w:rPr>
          <w:rFonts w:ascii="Arial" w:hAnsi="Arial" w:cs="Arial"/>
        </w:rPr>
        <w:t>жи Боготольского</w:t>
      </w:r>
    </w:p>
    <w:p w14:paraId="337B387B" w14:textId="77777777" w:rsidR="005A1500" w:rsidRDefault="005A1500" w:rsidP="005A1500">
      <w:pPr>
        <w:ind w:firstLine="709"/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t xml:space="preserve"> района в социальную практику»</w:t>
      </w:r>
    </w:p>
    <w:p w14:paraId="19329D9A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</w:p>
    <w:p w14:paraId="45D4EB65" w14:textId="77777777" w:rsidR="005A1500" w:rsidRPr="00DE0478" w:rsidRDefault="005A1500" w:rsidP="005A1500">
      <w:pPr>
        <w:ind w:firstLine="709"/>
        <w:jc w:val="center"/>
        <w:rPr>
          <w:rFonts w:ascii="Arial" w:hAnsi="Arial" w:cs="Arial"/>
        </w:rPr>
      </w:pPr>
      <w:r w:rsidRPr="00DE0478">
        <w:rPr>
          <w:rFonts w:ascii="Arial" w:hAnsi="Arial" w:cs="Arial"/>
        </w:rPr>
        <w:t>Перечень мероприятий подпрограммы «Вовлечение молодёжи Боготольского района в социальную практику»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70"/>
        <w:gridCol w:w="1132"/>
        <w:gridCol w:w="994"/>
        <w:gridCol w:w="851"/>
        <w:gridCol w:w="1557"/>
        <w:gridCol w:w="709"/>
        <w:gridCol w:w="992"/>
        <w:gridCol w:w="993"/>
        <w:gridCol w:w="992"/>
        <w:gridCol w:w="1134"/>
        <w:gridCol w:w="2126"/>
      </w:tblGrid>
      <w:tr w:rsidR="005A1500" w:rsidRPr="007B7797" w14:paraId="3F0B1058" w14:textId="77777777" w:rsidTr="00AA3A87">
        <w:trPr>
          <w:trHeight w:val="2152"/>
        </w:trPr>
        <w:tc>
          <w:tcPr>
            <w:tcW w:w="567" w:type="dxa"/>
            <w:vMerge w:val="restart"/>
            <w:shd w:val="clear" w:color="auto" w:fill="auto"/>
          </w:tcPr>
          <w:p w14:paraId="1457625A" w14:textId="77777777" w:rsidR="005A1500" w:rsidRPr="00DE0478" w:rsidRDefault="005A1500" w:rsidP="00AA3A87">
            <w:pPr>
              <w:rPr>
                <w:rFonts w:ascii="Arial" w:hAnsi="Arial" w:cs="Arial"/>
              </w:rPr>
            </w:pPr>
            <w:r w:rsidRPr="00DE0478">
              <w:rPr>
                <w:rFonts w:ascii="Arial" w:hAnsi="Arial" w:cs="Arial"/>
              </w:rPr>
              <w:t>№</w:t>
            </w:r>
          </w:p>
        </w:tc>
        <w:tc>
          <w:tcPr>
            <w:tcW w:w="2270" w:type="dxa"/>
            <w:vMerge w:val="restart"/>
            <w:shd w:val="clear" w:color="auto" w:fill="auto"/>
          </w:tcPr>
          <w:p w14:paraId="7764D64E" w14:textId="77777777" w:rsidR="005A1500" w:rsidRPr="00DE0478" w:rsidRDefault="005A1500" w:rsidP="00AA3A87">
            <w:pPr>
              <w:rPr>
                <w:rFonts w:ascii="Arial" w:hAnsi="Arial" w:cs="Arial"/>
              </w:rPr>
            </w:pPr>
            <w:r w:rsidRPr="00DE047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132" w:type="dxa"/>
            <w:vMerge w:val="restart"/>
            <w:shd w:val="clear" w:color="auto" w:fill="auto"/>
          </w:tcPr>
          <w:p w14:paraId="727E76B4" w14:textId="77777777" w:rsidR="005A1500" w:rsidRPr="00DE0478" w:rsidRDefault="005A1500" w:rsidP="00AA3A87">
            <w:pPr>
              <w:rPr>
                <w:rFonts w:ascii="Arial" w:hAnsi="Arial" w:cs="Arial"/>
              </w:rPr>
            </w:pPr>
            <w:r w:rsidRPr="00DE0478">
              <w:rPr>
                <w:rFonts w:ascii="Arial" w:hAnsi="Arial" w:cs="Arial"/>
              </w:rPr>
              <w:t>ГРБС</w:t>
            </w:r>
          </w:p>
        </w:tc>
        <w:tc>
          <w:tcPr>
            <w:tcW w:w="4111" w:type="dxa"/>
            <w:gridSpan w:val="4"/>
            <w:shd w:val="clear" w:color="auto" w:fill="auto"/>
          </w:tcPr>
          <w:p w14:paraId="789CC7B4" w14:textId="77777777" w:rsidR="005A1500" w:rsidRPr="00DE0478" w:rsidRDefault="005A1500" w:rsidP="00AA3A87">
            <w:pPr>
              <w:jc w:val="center"/>
              <w:rPr>
                <w:rFonts w:ascii="Arial" w:hAnsi="Arial" w:cs="Arial"/>
              </w:rPr>
            </w:pPr>
            <w:r w:rsidRPr="00DE047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  <w:tcBorders>
              <w:bottom w:val="nil"/>
            </w:tcBorders>
            <w:shd w:val="clear" w:color="auto" w:fill="auto"/>
          </w:tcPr>
          <w:p w14:paraId="31A64F62" w14:textId="77777777" w:rsidR="005A1500" w:rsidRPr="00DE0478" w:rsidRDefault="005A1500" w:rsidP="00AA3A87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E0478">
              <w:rPr>
                <w:rFonts w:ascii="Arial" w:hAnsi="Arial" w:cs="Arial"/>
                <w:lang w:eastAsia="ru-RU"/>
              </w:rPr>
              <w:t>Расходы, в том числе по годам реализации подпрограммы, (тыс. руб.)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shd w:val="clear" w:color="auto" w:fill="auto"/>
          </w:tcPr>
          <w:p w14:paraId="54403A57" w14:textId="77777777" w:rsidR="005A1500" w:rsidRPr="00DE0478" w:rsidRDefault="005A1500" w:rsidP="00AA3A87">
            <w:pPr>
              <w:suppressAutoHyphens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0478">
              <w:rPr>
                <w:rFonts w:ascii="Arial" w:hAnsi="Arial" w:cs="Arial"/>
                <w:sz w:val="22"/>
                <w:szCs w:val="22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5A1500" w:rsidRPr="00D56BCD" w14:paraId="701831E7" w14:textId="77777777" w:rsidTr="00AA3A87">
        <w:trPr>
          <w:trHeight w:val="431"/>
        </w:trPr>
        <w:tc>
          <w:tcPr>
            <w:tcW w:w="567" w:type="dxa"/>
            <w:vMerge/>
            <w:shd w:val="clear" w:color="auto" w:fill="auto"/>
          </w:tcPr>
          <w:p w14:paraId="267ED9A9" w14:textId="77777777" w:rsidR="005A1500" w:rsidRPr="00D56BCD" w:rsidRDefault="005A1500" w:rsidP="00AA3A87">
            <w:pPr>
              <w:rPr>
                <w:rFonts w:ascii="Arial" w:hAnsi="Arial" w:cs="Arial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14:paraId="6B70EC21" w14:textId="77777777" w:rsidR="005A1500" w:rsidRPr="00D56BCD" w:rsidRDefault="005A1500" w:rsidP="00AA3A87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14:paraId="661F8F9E" w14:textId="77777777" w:rsidR="005A1500" w:rsidRPr="00D56BCD" w:rsidRDefault="005A1500" w:rsidP="00AA3A87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shd w:val="clear" w:color="auto" w:fill="auto"/>
          </w:tcPr>
          <w:p w14:paraId="63D59450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ГРБС</w:t>
            </w:r>
          </w:p>
        </w:tc>
        <w:tc>
          <w:tcPr>
            <w:tcW w:w="851" w:type="dxa"/>
            <w:shd w:val="clear" w:color="auto" w:fill="auto"/>
          </w:tcPr>
          <w:p w14:paraId="13A79AD4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proofErr w:type="spellStart"/>
            <w:r w:rsidRPr="00D56BCD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1557" w:type="dxa"/>
            <w:shd w:val="clear" w:color="auto" w:fill="auto"/>
          </w:tcPr>
          <w:p w14:paraId="1FEB81B9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8DC4D5B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ВР</w:t>
            </w:r>
          </w:p>
        </w:tc>
        <w:tc>
          <w:tcPr>
            <w:tcW w:w="992" w:type="dxa"/>
            <w:vAlign w:val="center"/>
          </w:tcPr>
          <w:p w14:paraId="269069E9" w14:textId="3E88ED43" w:rsidR="005A1500" w:rsidRPr="00A57DFC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vAlign w:val="center"/>
          </w:tcPr>
          <w:p w14:paraId="0D3BDEEC" w14:textId="598FB836" w:rsidR="005A1500" w:rsidRPr="00174B90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vAlign w:val="center"/>
          </w:tcPr>
          <w:p w14:paraId="4CE3BDF4" w14:textId="45B5F691" w:rsidR="005A1500" w:rsidRPr="00174B90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64DFF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7FB18A6" w14:textId="0D9432B0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 на 202</w:t>
            </w:r>
            <w:r w:rsidR="00C64DF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-202</w:t>
            </w:r>
            <w:r w:rsidR="00C64DFF">
              <w:rPr>
                <w:rFonts w:ascii="Arial" w:hAnsi="Arial" w:cs="Arial"/>
              </w:rPr>
              <w:t>7</w:t>
            </w:r>
            <w:r w:rsidRPr="00D56BCD">
              <w:rPr>
                <w:rFonts w:ascii="Arial" w:hAnsi="Arial" w:cs="Arial"/>
              </w:rPr>
              <w:t xml:space="preserve"> годы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6ED7E6E" w14:textId="77777777" w:rsidR="005A1500" w:rsidRPr="00D56BCD" w:rsidRDefault="005A1500" w:rsidP="00AA3A87">
            <w:pPr>
              <w:rPr>
                <w:rFonts w:ascii="Arial" w:hAnsi="Arial" w:cs="Arial"/>
              </w:rPr>
            </w:pPr>
          </w:p>
        </w:tc>
      </w:tr>
      <w:tr w:rsidR="005A1500" w:rsidRPr="00D56BCD" w14:paraId="5739ACEB" w14:textId="77777777" w:rsidTr="00AA3A87">
        <w:tc>
          <w:tcPr>
            <w:tcW w:w="567" w:type="dxa"/>
            <w:shd w:val="clear" w:color="auto" w:fill="auto"/>
          </w:tcPr>
          <w:p w14:paraId="6B3F52F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70" w:type="dxa"/>
            <w:shd w:val="clear" w:color="auto" w:fill="auto"/>
          </w:tcPr>
          <w:p w14:paraId="775FBFA6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14:paraId="2F483A5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14:paraId="00F3F3C1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29DAF128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7" w:type="dxa"/>
            <w:shd w:val="clear" w:color="auto" w:fill="auto"/>
          </w:tcPr>
          <w:p w14:paraId="4F624E4B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09627285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</w:tcPr>
          <w:p w14:paraId="20D01D41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3" w:type="dxa"/>
          </w:tcPr>
          <w:p w14:paraId="6AFEFE48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92" w:type="dxa"/>
          </w:tcPr>
          <w:p w14:paraId="536E0EC9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03A0DF6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E366126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E05FA2" w:rsidRPr="00D56BCD" w14:paraId="1970A065" w14:textId="77777777" w:rsidTr="00086460">
        <w:trPr>
          <w:trHeight w:val="602"/>
        </w:trPr>
        <w:tc>
          <w:tcPr>
            <w:tcW w:w="14317" w:type="dxa"/>
            <w:gridSpan w:val="12"/>
            <w:shd w:val="clear" w:color="auto" w:fill="auto"/>
          </w:tcPr>
          <w:p w14:paraId="05AADBE2" w14:textId="77777777" w:rsidR="00E05FA2" w:rsidRDefault="00E05FA2" w:rsidP="00AA3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Цель:</w:t>
            </w:r>
          </w:p>
          <w:p w14:paraId="7938F735" w14:textId="7996C2CA" w:rsidR="00E05FA2" w:rsidRDefault="00E05FA2" w:rsidP="00E05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D56BCD">
              <w:rPr>
                <w:rFonts w:ascii="Arial" w:hAnsi="Arial" w:cs="Arial"/>
              </w:rPr>
              <w:t>создание условий успешной социализации и эффективной самореализации молодежи Боготольского района.</w:t>
            </w:r>
          </w:p>
        </w:tc>
      </w:tr>
      <w:tr w:rsidR="00E05FA2" w:rsidRPr="00D56BCD" w14:paraId="28F87A61" w14:textId="77777777" w:rsidTr="00086460">
        <w:trPr>
          <w:trHeight w:val="774"/>
        </w:trPr>
        <w:tc>
          <w:tcPr>
            <w:tcW w:w="14317" w:type="dxa"/>
            <w:gridSpan w:val="12"/>
            <w:shd w:val="clear" w:color="auto" w:fill="auto"/>
          </w:tcPr>
          <w:p w14:paraId="558D4E0F" w14:textId="166F62A0" w:rsidR="00E05FA2" w:rsidRDefault="00E05FA2" w:rsidP="00E05FA2">
            <w:pPr>
              <w:jc w:val="left"/>
              <w:rPr>
                <w:rFonts w:ascii="Arial" w:hAnsi="Arial" w:cs="Arial"/>
              </w:rPr>
            </w:pPr>
            <w:r w:rsidRPr="00145040">
              <w:rPr>
                <w:rFonts w:ascii="Arial" w:hAnsi="Arial" w:cs="Arial"/>
              </w:rPr>
              <w:t>Задач</w:t>
            </w:r>
            <w:r>
              <w:rPr>
                <w:rFonts w:ascii="Arial" w:hAnsi="Arial" w:cs="Arial"/>
              </w:rPr>
              <w:t>а 1: обеспечение реализации программных мероприятий</w:t>
            </w:r>
          </w:p>
        </w:tc>
      </w:tr>
      <w:tr w:rsidR="005A1500" w:rsidRPr="00D56BCD" w14:paraId="5C2FBF2F" w14:textId="77777777" w:rsidTr="009F1C26">
        <w:tc>
          <w:tcPr>
            <w:tcW w:w="567" w:type="dxa"/>
            <w:vMerge w:val="restart"/>
            <w:shd w:val="clear" w:color="auto" w:fill="auto"/>
          </w:tcPr>
          <w:p w14:paraId="10C60B26" w14:textId="4A275217" w:rsidR="005A1500" w:rsidRPr="00D56BCD" w:rsidRDefault="00E05FA2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14:paraId="18A67D16" w14:textId="77777777" w:rsidR="005A1500" w:rsidRPr="006262A2" w:rsidRDefault="005A1500" w:rsidP="00AA3A87">
            <w:pPr>
              <w:rPr>
                <w:rFonts w:ascii="Arial" w:hAnsi="Arial" w:cs="Arial"/>
                <w:bCs/>
              </w:rPr>
            </w:pPr>
            <w:r w:rsidRPr="006262A2">
              <w:rPr>
                <w:rFonts w:ascii="Arial" w:hAnsi="Arial" w:cs="Arial"/>
                <w:bCs/>
              </w:rPr>
              <w:t>«Вовлечение молодёжи Боготольского района в социальную практику»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6196505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  <w:b/>
                <w:lang w:eastAsia="ru-RU"/>
              </w:rPr>
            </w:pPr>
            <w:r w:rsidRPr="00D56BCD">
              <w:rPr>
                <w:rFonts w:ascii="Arial" w:hAnsi="Arial" w:cs="Arial"/>
                <w:b/>
                <w:lang w:eastAsia="ru-RU"/>
              </w:rPr>
              <w:t>всего расходные обязательства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AC92420" w14:textId="77777777" w:rsidR="005A1500" w:rsidRPr="00D56BCD" w:rsidRDefault="005A1500" w:rsidP="009F1C2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342DB1" w14:textId="77777777" w:rsidR="005A1500" w:rsidRPr="00D56BCD" w:rsidRDefault="005A1500" w:rsidP="009F1C2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71CD34DB" w14:textId="77777777" w:rsidR="005A1500" w:rsidRPr="00D56BCD" w:rsidRDefault="005A1500" w:rsidP="009F1C2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7432ED">
              <w:rPr>
                <w:rFonts w:ascii="Arial" w:hAnsi="Arial" w:cs="Arial"/>
              </w:rPr>
              <w:t>0710000000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CBE1B4" w14:textId="5FFBD08A" w:rsidR="005A1500" w:rsidRPr="00D56BCD" w:rsidRDefault="005A1500" w:rsidP="009F1C2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56BCD">
              <w:rPr>
                <w:rFonts w:ascii="Arial" w:hAnsi="Arial" w:cs="Arial"/>
                <w:bCs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5A438B44" w14:textId="2FD9543C" w:rsidR="005A1500" w:rsidRPr="00DD3C34" w:rsidRDefault="00155431" w:rsidP="009F1C26">
            <w:pPr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5367,3</w:t>
            </w:r>
          </w:p>
        </w:tc>
        <w:tc>
          <w:tcPr>
            <w:tcW w:w="993" w:type="dxa"/>
            <w:vAlign w:val="center"/>
          </w:tcPr>
          <w:p w14:paraId="12EDA67D" w14:textId="3DE83987" w:rsidR="005A1500" w:rsidRDefault="00155431" w:rsidP="009F1C26">
            <w:pPr>
              <w:jc w:val="center"/>
            </w:pPr>
            <w:r>
              <w:rPr>
                <w:rFonts w:ascii="Arial" w:hAnsi="Arial" w:cs="Arial"/>
                <w:bCs/>
                <w:lang w:eastAsia="ru-RU"/>
              </w:rPr>
              <w:t>5367,3</w:t>
            </w:r>
          </w:p>
        </w:tc>
        <w:tc>
          <w:tcPr>
            <w:tcW w:w="992" w:type="dxa"/>
            <w:vAlign w:val="center"/>
          </w:tcPr>
          <w:p w14:paraId="433B8343" w14:textId="58BB01D6" w:rsidR="005A1500" w:rsidRDefault="00155431" w:rsidP="009F1C26">
            <w:pPr>
              <w:jc w:val="center"/>
            </w:pPr>
            <w:r>
              <w:rPr>
                <w:rFonts w:ascii="Arial" w:hAnsi="Arial" w:cs="Arial"/>
                <w:bCs/>
                <w:lang w:eastAsia="ru-RU"/>
              </w:rPr>
              <w:t>5367,3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C7C6C0" w14:textId="59DCA6C9" w:rsidR="005A1500" w:rsidRPr="004F6BD7" w:rsidRDefault="005A1500" w:rsidP="009F1C2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155431">
              <w:rPr>
                <w:rFonts w:ascii="Arial" w:hAnsi="Arial" w:cs="Arial"/>
                <w:bCs/>
              </w:rPr>
              <w:t>6101,9</w:t>
            </w:r>
          </w:p>
        </w:tc>
        <w:tc>
          <w:tcPr>
            <w:tcW w:w="2126" w:type="dxa"/>
          </w:tcPr>
          <w:p w14:paraId="2CE2150B" w14:textId="5013B715" w:rsidR="00F96C48" w:rsidRPr="007E2827" w:rsidRDefault="00F805E7" w:rsidP="00AA3A87">
            <w:pPr>
              <w:rPr>
                <w:rFonts w:ascii="Arial" w:hAnsi="Arial" w:cs="Arial"/>
              </w:rPr>
            </w:pPr>
            <w:r w:rsidRPr="007E2827">
              <w:rPr>
                <w:rFonts w:ascii="Arial" w:hAnsi="Arial" w:cs="Arial"/>
              </w:rPr>
              <w:t>Ожидаемый р</w:t>
            </w:r>
            <w:r w:rsidR="00F96C48" w:rsidRPr="007E2827">
              <w:rPr>
                <w:rFonts w:ascii="Arial" w:hAnsi="Arial" w:cs="Arial"/>
              </w:rPr>
              <w:t>езультат описан в пунктах 1.1., 1.2.,1.3.,1.4,1.5,</w:t>
            </w:r>
          </w:p>
          <w:p w14:paraId="4A208233" w14:textId="1671F574" w:rsidR="005A1500" w:rsidRPr="007E2827" w:rsidRDefault="00F96C48" w:rsidP="00AA3A87">
            <w:pPr>
              <w:rPr>
                <w:rFonts w:ascii="Arial" w:hAnsi="Arial" w:cs="Arial"/>
              </w:rPr>
            </w:pPr>
            <w:r w:rsidRPr="007E2827">
              <w:rPr>
                <w:rFonts w:ascii="Arial" w:hAnsi="Arial" w:cs="Arial"/>
              </w:rPr>
              <w:t>1.6</w:t>
            </w:r>
          </w:p>
        </w:tc>
      </w:tr>
      <w:tr w:rsidR="005A1500" w:rsidRPr="00D56BCD" w14:paraId="7C643404" w14:textId="77777777" w:rsidTr="00AA3A87">
        <w:tc>
          <w:tcPr>
            <w:tcW w:w="567" w:type="dxa"/>
            <w:vMerge/>
            <w:shd w:val="clear" w:color="auto" w:fill="auto"/>
          </w:tcPr>
          <w:p w14:paraId="2EC6540E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099358BC" w14:textId="77777777" w:rsidR="005A1500" w:rsidRPr="006262A2" w:rsidRDefault="005A1500" w:rsidP="00AA3A8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480" w:type="dxa"/>
            <w:gridSpan w:val="10"/>
            <w:shd w:val="clear" w:color="auto" w:fill="auto"/>
            <w:vAlign w:val="center"/>
          </w:tcPr>
          <w:p w14:paraId="74BFC7E3" w14:textId="77777777" w:rsidR="005A1500" w:rsidRPr="007E2827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7E2827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</w:tr>
      <w:tr w:rsidR="005A1500" w:rsidRPr="00D56BCD" w14:paraId="50159B6F" w14:textId="77777777" w:rsidTr="00AA3A87">
        <w:tc>
          <w:tcPr>
            <w:tcW w:w="567" w:type="dxa"/>
            <w:vMerge/>
            <w:shd w:val="clear" w:color="auto" w:fill="auto"/>
          </w:tcPr>
          <w:p w14:paraId="2B2C74AA" w14:textId="77777777" w:rsidR="005A1500" w:rsidRPr="00D56BCD" w:rsidRDefault="005A1500" w:rsidP="00AA3A87">
            <w:pPr>
              <w:rPr>
                <w:rFonts w:ascii="Arial" w:hAnsi="Arial" w:cs="Arial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6384774C" w14:textId="77777777" w:rsidR="005A1500" w:rsidRPr="006262A2" w:rsidRDefault="005A1500" w:rsidP="00AA3A8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BE17AC5" w14:textId="77777777" w:rsidR="005A1500" w:rsidRPr="005F59EF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5F59EF">
              <w:rPr>
                <w:rFonts w:ascii="Arial" w:hAnsi="Arial" w:cs="Arial"/>
                <w:sz w:val="22"/>
                <w:szCs w:val="22"/>
              </w:rPr>
              <w:t>районный бюджет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42FC171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1CD8D9" w14:textId="0AA4AE8D" w:rsidR="005A1500" w:rsidRPr="00D56BCD" w:rsidRDefault="0066250A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28B80401" w14:textId="6B4A6BF3" w:rsidR="005A1500" w:rsidRPr="00D56BCD" w:rsidRDefault="0066250A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7432ED">
              <w:rPr>
                <w:rFonts w:ascii="Arial" w:hAnsi="Arial" w:cs="Arial"/>
              </w:rPr>
              <w:t>0710000000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7E67EA" w14:textId="77777777" w:rsidR="005A1500" w:rsidRDefault="005A1500" w:rsidP="00AA3A87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</w:p>
          <w:p w14:paraId="2A6555C6" w14:textId="77777777" w:rsidR="005A1500" w:rsidRPr="00D56BCD" w:rsidRDefault="005A1500" w:rsidP="00AA3A87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D56BCD">
              <w:rPr>
                <w:rFonts w:ascii="Arial" w:hAnsi="Arial" w:cs="Arial"/>
                <w:bCs/>
                <w:lang w:eastAsia="ru-RU"/>
              </w:rPr>
              <w:t>х</w:t>
            </w:r>
          </w:p>
          <w:p w14:paraId="0C9857A3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B66BF5D" w14:textId="284DFE24" w:rsidR="005A1500" w:rsidRPr="00C73A38" w:rsidRDefault="00155431" w:rsidP="00AA3A87">
            <w:pPr>
              <w:jc w:val="center"/>
            </w:pPr>
            <w:r>
              <w:rPr>
                <w:rFonts w:ascii="Arial" w:hAnsi="Arial" w:cs="Arial"/>
              </w:rPr>
              <w:lastRenderedPageBreak/>
              <w:t>5136,7</w:t>
            </w:r>
          </w:p>
        </w:tc>
        <w:tc>
          <w:tcPr>
            <w:tcW w:w="993" w:type="dxa"/>
          </w:tcPr>
          <w:p w14:paraId="3FC820A3" w14:textId="77777777" w:rsidR="005A1500" w:rsidRDefault="005A1500" w:rsidP="00AA3A87">
            <w:pPr>
              <w:rPr>
                <w:rFonts w:ascii="Arial" w:hAnsi="Arial" w:cs="Arial"/>
              </w:rPr>
            </w:pPr>
          </w:p>
          <w:p w14:paraId="7B98DC7C" w14:textId="4D2C3E6E" w:rsidR="005A1500" w:rsidRDefault="00155431" w:rsidP="00AA3A87">
            <w:r>
              <w:rPr>
                <w:rFonts w:ascii="Arial" w:hAnsi="Arial" w:cs="Arial"/>
              </w:rPr>
              <w:t>5136,7</w:t>
            </w:r>
          </w:p>
        </w:tc>
        <w:tc>
          <w:tcPr>
            <w:tcW w:w="992" w:type="dxa"/>
          </w:tcPr>
          <w:p w14:paraId="324F87FE" w14:textId="77777777" w:rsidR="005A1500" w:rsidRDefault="005A1500" w:rsidP="00AA3A87">
            <w:pPr>
              <w:rPr>
                <w:rFonts w:ascii="Arial" w:hAnsi="Arial" w:cs="Arial"/>
              </w:rPr>
            </w:pPr>
          </w:p>
          <w:p w14:paraId="3020FA5C" w14:textId="72AC4155" w:rsidR="005A1500" w:rsidRDefault="00155431" w:rsidP="00AA3A87">
            <w:r>
              <w:rPr>
                <w:rFonts w:ascii="Arial" w:hAnsi="Arial" w:cs="Arial"/>
              </w:rPr>
              <w:t>5136,7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16227" w14:textId="3AB4E264" w:rsidR="005A1500" w:rsidRPr="00826055" w:rsidRDefault="005A1500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hd w:val="clear" w:color="auto" w:fill="FFFFFF"/>
              </w:rPr>
              <w:t>1</w:t>
            </w:r>
            <w:r w:rsidR="00155431">
              <w:rPr>
                <w:rFonts w:ascii="Arial" w:hAnsi="Arial" w:cs="Arial"/>
                <w:shd w:val="clear" w:color="auto" w:fill="FFFFFF"/>
              </w:rPr>
              <w:t>5410,1</w:t>
            </w:r>
          </w:p>
        </w:tc>
        <w:tc>
          <w:tcPr>
            <w:tcW w:w="2126" w:type="dxa"/>
          </w:tcPr>
          <w:p w14:paraId="0D8F5DFE" w14:textId="77777777" w:rsidR="005A1500" w:rsidRPr="007E2827" w:rsidRDefault="005A1500" w:rsidP="00AA3A87">
            <w:pPr>
              <w:rPr>
                <w:rFonts w:ascii="Arial" w:hAnsi="Arial" w:cs="Arial"/>
              </w:rPr>
            </w:pPr>
          </w:p>
        </w:tc>
      </w:tr>
      <w:tr w:rsidR="0066250A" w:rsidRPr="00D56BCD" w14:paraId="1152D007" w14:textId="77777777" w:rsidTr="00AA3A87">
        <w:tc>
          <w:tcPr>
            <w:tcW w:w="567" w:type="dxa"/>
            <w:vMerge/>
            <w:shd w:val="clear" w:color="auto" w:fill="auto"/>
          </w:tcPr>
          <w:p w14:paraId="67F8DA12" w14:textId="77777777" w:rsidR="0066250A" w:rsidRPr="00D56BCD" w:rsidRDefault="0066250A" w:rsidP="0066250A">
            <w:pPr>
              <w:rPr>
                <w:rFonts w:ascii="Arial" w:hAnsi="Arial" w:cs="Arial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50D2E231" w14:textId="77777777" w:rsidR="0066250A" w:rsidRPr="006262A2" w:rsidRDefault="0066250A" w:rsidP="006625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53C6318" w14:textId="77777777" w:rsidR="0066250A" w:rsidRPr="005F59EF" w:rsidRDefault="0066250A" w:rsidP="0066250A">
            <w:pPr>
              <w:suppressAutoHyphens w:val="0"/>
              <w:jc w:val="center"/>
              <w:rPr>
                <w:rFonts w:ascii="Arial" w:hAnsi="Arial" w:cs="Arial"/>
                <w:bCs/>
                <w:sz w:val="22"/>
                <w:szCs w:val="22"/>
                <w:lang w:eastAsia="ru-RU"/>
              </w:rPr>
            </w:pPr>
            <w:r w:rsidRPr="005F59EF">
              <w:rPr>
                <w:rFonts w:ascii="Arial" w:hAnsi="Arial" w:cs="Arial"/>
                <w:bCs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8B25BC6" w14:textId="77777777" w:rsidR="0066250A" w:rsidRPr="00D56BCD" w:rsidRDefault="0066250A" w:rsidP="0066250A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777C6B" w14:textId="38A8EC2E" w:rsidR="0066250A" w:rsidRPr="00D56BCD" w:rsidRDefault="0066250A" w:rsidP="0066250A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814BE9">
              <w:rPr>
                <w:rFonts w:ascii="Arial" w:hAnsi="Arial" w:cs="Arial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BECE545" w14:textId="437978D4" w:rsidR="0066250A" w:rsidRPr="00D56BCD" w:rsidRDefault="0066250A" w:rsidP="0066250A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DF5FB9">
              <w:rPr>
                <w:rFonts w:ascii="Arial" w:hAnsi="Arial" w:cs="Arial"/>
                <w:bCs/>
              </w:rPr>
              <w:t>0710074560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245E16" w14:textId="77777777" w:rsidR="0066250A" w:rsidRPr="00D56BCD" w:rsidRDefault="0066250A" w:rsidP="0066250A">
            <w:pPr>
              <w:suppressAutoHyphens w:val="0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03A398C" w14:textId="6853170A" w:rsidR="0066250A" w:rsidRPr="00814BE9" w:rsidRDefault="0066250A" w:rsidP="006625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eastAsia="ru-RU"/>
              </w:rPr>
              <w:t>230,6</w:t>
            </w:r>
          </w:p>
        </w:tc>
        <w:tc>
          <w:tcPr>
            <w:tcW w:w="993" w:type="dxa"/>
            <w:vAlign w:val="center"/>
          </w:tcPr>
          <w:p w14:paraId="64BE9B9B" w14:textId="76D96528" w:rsidR="0066250A" w:rsidRPr="00814BE9" w:rsidRDefault="0066250A" w:rsidP="006625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230,6</w:t>
            </w:r>
          </w:p>
        </w:tc>
        <w:tc>
          <w:tcPr>
            <w:tcW w:w="992" w:type="dxa"/>
            <w:vAlign w:val="center"/>
          </w:tcPr>
          <w:p w14:paraId="7F646AC9" w14:textId="3988ED0F" w:rsidR="0066250A" w:rsidRPr="00814BE9" w:rsidRDefault="0066250A" w:rsidP="006625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61AD49" w14:textId="4B21E840" w:rsidR="0066250A" w:rsidRPr="00814BE9" w:rsidRDefault="0066250A" w:rsidP="006625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691,8</w:t>
            </w:r>
          </w:p>
        </w:tc>
        <w:tc>
          <w:tcPr>
            <w:tcW w:w="2126" w:type="dxa"/>
          </w:tcPr>
          <w:p w14:paraId="2041A48F" w14:textId="77777777" w:rsidR="0066250A" w:rsidRPr="007E2827" w:rsidRDefault="0066250A" w:rsidP="0066250A">
            <w:pPr>
              <w:rPr>
                <w:rFonts w:ascii="Arial" w:hAnsi="Arial" w:cs="Arial"/>
              </w:rPr>
            </w:pPr>
          </w:p>
        </w:tc>
      </w:tr>
      <w:tr w:rsidR="005A1500" w:rsidRPr="00D56BCD" w14:paraId="0FC0AF72" w14:textId="77777777" w:rsidTr="0002048A">
        <w:tc>
          <w:tcPr>
            <w:tcW w:w="567" w:type="dxa"/>
            <w:shd w:val="clear" w:color="auto" w:fill="auto"/>
          </w:tcPr>
          <w:p w14:paraId="31035A5C" w14:textId="4AF05F7B" w:rsidR="005A1500" w:rsidRPr="0044390C" w:rsidRDefault="00E05FA2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 w:rsidRPr="0044390C">
              <w:rPr>
                <w:rFonts w:ascii="Arial" w:hAnsi="Arial" w:cs="Arial"/>
              </w:rPr>
              <w:t>.1</w:t>
            </w:r>
          </w:p>
        </w:tc>
        <w:tc>
          <w:tcPr>
            <w:tcW w:w="2270" w:type="dxa"/>
            <w:shd w:val="clear" w:color="auto" w:fill="auto"/>
          </w:tcPr>
          <w:p w14:paraId="68AE4FA4" w14:textId="77777777" w:rsidR="005A1500" w:rsidRPr="0044390C" w:rsidRDefault="005A1500" w:rsidP="00AA3A87">
            <w:pPr>
              <w:jc w:val="left"/>
              <w:rPr>
                <w:rFonts w:ascii="Arial" w:hAnsi="Arial" w:cs="Arial"/>
              </w:rPr>
            </w:pPr>
            <w:r w:rsidRPr="0044390C">
              <w:rPr>
                <w:rFonts w:ascii="Arial" w:hAnsi="Arial" w:cs="Arial"/>
              </w:rPr>
              <w:t>Предоставление субсидий на финансовое обеспечение муниципального задания бюджетному учреждению молодёжному центру "Факел" Боготольского района.</w:t>
            </w:r>
          </w:p>
        </w:tc>
        <w:tc>
          <w:tcPr>
            <w:tcW w:w="1132" w:type="dxa"/>
            <w:shd w:val="clear" w:color="auto" w:fill="auto"/>
          </w:tcPr>
          <w:p w14:paraId="023226B7" w14:textId="77777777" w:rsidR="005A1500" w:rsidRPr="0044390C" w:rsidRDefault="005A1500" w:rsidP="00AA3A87">
            <w:pPr>
              <w:rPr>
                <w:rFonts w:ascii="Arial" w:hAnsi="Arial" w:cs="Arial"/>
              </w:rPr>
            </w:pPr>
            <w:r w:rsidRPr="0044390C">
              <w:rPr>
                <w:rFonts w:ascii="Arial" w:hAnsi="Arial" w:cs="Arial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BB6DDB9" w14:textId="77777777" w:rsidR="005A1500" w:rsidRPr="0044390C" w:rsidRDefault="005A1500" w:rsidP="0002048A">
            <w:pPr>
              <w:jc w:val="center"/>
              <w:rPr>
                <w:rFonts w:ascii="Arial" w:hAnsi="Arial" w:cs="Arial"/>
              </w:rPr>
            </w:pPr>
            <w:r w:rsidRPr="0044390C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F95DEC" w14:textId="77777777" w:rsidR="005A1500" w:rsidRPr="0044390C" w:rsidRDefault="005A1500" w:rsidP="0002048A">
            <w:pPr>
              <w:jc w:val="center"/>
              <w:rPr>
                <w:rFonts w:ascii="Arial" w:hAnsi="Arial" w:cs="Arial"/>
              </w:rPr>
            </w:pPr>
            <w:r w:rsidRPr="0044390C">
              <w:rPr>
                <w:rFonts w:ascii="Arial" w:hAnsi="Arial" w:cs="Arial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752B7B5F" w14:textId="77777777" w:rsidR="005A1500" w:rsidRPr="00DF5FB9" w:rsidRDefault="005A1500" w:rsidP="0002048A">
            <w:pPr>
              <w:jc w:val="center"/>
              <w:rPr>
                <w:rFonts w:ascii="Arial" w:hAnsi="Arial" w:cs="Arial"/>
              </w:rPr>
            </w:pPr>
            <w:r w:rsidRPr="00DF5FB9">
              <w:rPr>
                <w:rFonts w:ascii="Arial" w:hAnsi="Arial" w:cs="Arial"/>
              </w:rPr>
              <w:t>0710000590</w:t>
            </w:r>
          </w:p>
          <w:p w14:paraId="2028DA2F" w14:textId="77777777" w:rsidR="005A1500" w:rsidRPr="00DF5FB9" w:rsidRDefault="005A1500" w:rsidP="0002048A">
            <w:pPr>
              <w:jc w:val="center"/>
              <w:rPr>
                <w:rFonts w:ascii="Arial" w:hAnsi="Arial" w:cs="Arial"/>
              </w:rPr>
            </w:pPr>
            <w:r w:rsidRPr="00DF5FB9">
              <w:rPr>
                <w:rFonts w:ascii="Arial" w:hAnsi="Arial" w:cs="Arial"/>
              </w:rPr>
              <w:t>0710010210</w:t>
            </w:r>
          </w:p>
          <w:p w14:paraId="5A46FB7D" w14:textId="77777777" w:rsidR="005A1500" w:rsidRPr="0044390C" w:rsidRDefault="005A1500" w:rsidP="000204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AD408" w14:textId="77777777" w:rsidR="005A1500" w:rsidRPr="0044390C" w:rsidRDefault="005A1500" w:rsidP="0002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</w:t>
            </w:r>
          </w:p>
        </w:tc>
        <w:tc>
          <w:tcPr>
            <w:tcW w:w="992" w:type="dxa"/>
            <w:vAlign w:val="center"/>
          </w:tcPr>
          <w:p w14:paraId="2A95FCC5" w14:textId="4613CE90" w:rsidR="005A1500" w:rsidRPr="0044390C" w:rsidRDefault="00155431" w:rsidP="0002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4398,7</w:t>
            </w:r>
          </w:p>
        </w:tc>
        <w:tc>
          <w:tcPr>
            <w:tcW w:w="993" w:type="dxa"/>
            <w:vAlign w:val="center"/>
          </w:tcPr>
          <w:p w14:paraId="4C1D0C36" w14:textId="119B009C" w:rsidR="00155431" w:rsidRDefault="00155431" w:rsidP="0002048A">
            <w:pPr>
              <w:jc w:val="center"/>
            </w:pPr>
            <w:r>
              <w:rPr>
                <w:rFonts w:ascii="Arial" w:hAnsi="Arial" w:cs="Arial"/>
              </w:rPr>
              <w:t>4398,7</w:t>
            </w:r>
          </w:p>
        </w:tc>
        <w:tc>
          <w:tcPr>
            <w:tcW w:w="992" w:type="dxa"/>
            <w:vAlign w:val="center"/>
          </w:tcPr>
          <w:p w14:paraId="743DD701" w14:textId="314BBD7D" w:rsidR="00155431" w:rsidRDefault="00155431" w:rsidP="0002048A">
            <w:pPr>
              <w:jc w:val="center"/>
            </w:pPr>
            <w:r>
              <w:rPr>
                <w:rFonts w:ascii="Arial" w:hAnsi="Arial" w:cs="Arial"/>
              </w:rPr>
              <w:t>4398,7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E3D6D" w14:textId="498C96D5" w:rsidR="00155431" w:rsidRPr="0044390C" w:rsidRDefault="00155431" w:rsidP="000204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13196,1</w:t>
            </w:r>
          </w:p>
        </w:tc>
        <w:tc>
          <w:tcPr>
            <w:tcW w:w="2126" w:type="dxa"/>
            <w:vAlign w:val="center"/>
          </w:tcPr>
          <w:p w14:paraId="79676CAA" w14:textId="4336F23E" w:rsidR="005A1500" w:rsidRPr="007E2827" w:rsidRDefault="00836C5B" w:rsidP="005C7776">
            <w:pPr>
              <w:rPr>
                <w:rFonts w:ascii="Arial" w:hAnsi="Arial" w:cs="Arial"/>
              </w:rPr>
            </w:pPr>
            <w:r w:rsidRPr="007E2827">
              <w:rPr>
                <w:rFonts w:ascii="Arial" w:eastAsia="Courier New" w:hAnsi="Arial" w:cs="Arial"/>
              </w:rPr>
              <w:t>Выполнение учреждением доведенного муниципального задания на 100%</w:t>
            </w:r>
          </w:p>
        </w:tc>
      </w:tr>
      <w:tr w:rsidR="005A1500" w:rsidRPr="00D56BCD" w14:paraId="14B0B75B" w14:textId="77777777" w:rsidTr="00AA3A87">
        <w:tc>
          <w:tcPr>
            <w:tcW w:w="567" w:type="dxa"/>
            <w:shd w:val="clear" w:color="auto" w:fill="auto"/>
          </w:tcPr>
          <w:p w14:paraId="6E175B4A" w14:textId="486A8115" w:rsidR="005A1500" w:rsidRPr="00D56BCD" w:rsidRDefault="00E05FA2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.2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11160C8A" w14:textId="77777777" w:rsidR="005A1500" w:rsidRPr="00814BE9" w:rsidRDefault="005A1500" w:rsidP="00AA3A87">
            <w:pPr>
              <w:jc w:val="left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 xml:space="preserve">Предоставление субсидии муниципальному бюджетному учреждению Молодёжный центр "Факел" на поддержку деятельности муниципальных молодёжных центров 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5EBB7EB" w14:textId="77777777" w:rsidR="005A1500" w:rsidRPr="00814BE9" w:rsidRDefault="005A1500" w:rsidP="00AA3A87">
            <w:pPr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EFB652D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528AB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0CD6003D" w14:textId="77777777" w:rsidR="005A1500" w:rsidRPr="00814BE9" w:rsidRDefault="005A1500" w:rsidP="00AA3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FB9">
              <w:rPr>
                <w:rFonts w:ascii="Arial" w:hAnsi="Arial" w:cs="Arial"/>
                <w:bCs/>
              </w:rPr>
              <w:t>0710074560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3EF04" w14:textId="77777777" w:rsidR="005A1500" w:rsidRPr="007432ED" w:rsidRDefault="005A1500" w:rsidP="00AA3A87">
            <w:pPr>
              <w:jc w:val="center"/>
              <w:rPr>
                <w:rFonts w:ascii="Arial" w:hAnsi="Arial" w:cs="Arial"/>
              </w:rPr>
            </w:pPr>
            <w:r w:rsidRPr="007432ED">
              <w:rPr>
                <w:rFonts w:ascii="Arial" w:hAnsi="Arial" w:cs="Arial"/>
              </w:rPr>
              <w:t>612</w:t>
            </w:r>
          </w:p>
        </w:tc>
        <w:tc>
          <w:tcPr>
            <w:tcW w:w="992" w:type="dxa"/>
            <w:vAlign w:val="center"/>
          </w:tcPr>
          <w:p w14:paraId="45853189" w14:textId="48152B28" w:rsidR="005A1500" w:rsidRPr="00814BE9" w:rsidRDefault="00155431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eastAsia="ru-RU"/>
              </w:rPr>
              <w:t>230,6</w:t>
            </w:r>
          </w:p>
        </w:tc>
        <w:tc>
          <w:tcPr>
            <w:tcW w:w="993" w:type="dxa"/>
            <w:vAlign w:val="center"/>
          </w:tcPr>
          <w:p w14:paraId="21CA40BE" w14:textId="1127ED78" w:rsidR="005A1500" w:rsidRPr="00814BE9" w:rsidRDefault="00155431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230,6</w:t>
            </w:r>
          </w:p>
        </w:tc>
        <w:tc>
          <w:tcPr>
            <w:tcW w:w="992" w:type="dxa"/>
            <w:vAlign w:val="center"/>
          </w:tcPr>
          <w:p w14:paraId="6722890B" w14:textId="73C61C4B" w:rsidR="005A1500" w:rsidRPr="00814BE9" w:rsidRDefault="00155431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06AE6" w14:textId="0CFCE958" w:rsidR="005A1500" w:rsidRPr="00814BE9" w:rsidRDefault="00155431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691,8</w:t>
            </w:r>
          </w:p>
        </w:tc>
        <w:tc>
          <w:tcPr>
            <w:tcW w:w="2126" w:type="dxa"/>
          </w:tcPr>
          <w:p w14:paraId="6031AA05" w14:textId="14F31389" w:rsidR="00217921" w:rsidRPr="007E2827" w:rsidRDefault="00217921" w:rsidP="00217921">
            <w:pPr>
              <w:rPr>
                <w:rFonts w:ascii="Arial" w:hAnsi="Arial" w:cs="Arial"/>
              </w:rPr>
            </w:pPr>
            <w:r w:rsidRPr="009A276A">
              <w:rPr>
                <w:rFonts w:ascii="Arial" w:hAnsi="Arial" w:cs="Arial"/>
                <w:color w:val="000000" w:themeColor="text1"/>
              </w:rPr>
              <w:t xml:space="preserve">Количество </w:t>
            </w:r>
            <w:r w:rsidR="009A276A" w:rsidRPr="009A276A">
              <w:rPr>
                <w:rFonts w:ascii="Arial" w:hAnsi="Arial" w:cs="Arial"/>
                <w:color w:val="000000" w:themeColor="text1"/>
              </w:rPr>
              <w:t>поданных молодежью проектов не менее 9</w:t>
            </w:r>
            <w:r w:rsidRPr="009A276A">
              <w:rPr>
                <w:rFonts w:ascii="Arial" w:hAnsi="Arial" w:cs="Arial"/>
                <w:color w:val="000000" w:themeColor="text1"/>
              </w:rPr>
              <w:t>, реализованных молодежью</w:t>
            </w:r>
            <w:r w:rsidR="009A276A" w:rsidRPr="009A276A">
              <w:rPr>
                <w:rFonts w:ascii="Arial" w:hAnsi="Arial" w:cs="Arial"/>
                <w:color w:val="000000" w:themeColor="text1"/>
              </w:rPr>
              <w:t xml:space="preserve"> проектов</w:t>
            </w:r>
            <w:r w:rsidR="00853411" w:rsidRPr="009A276A">
              <w:rPr>
                <w:rFonts w:ascii="Arial" w:hAnsi="Arial" w:cs="Arial"/>
                <w:color w:val="000000" w:themeColor="text1"/>
              </w:rPr>
              <w:t xml:space="preserve"> не менее </w:t>
            </w:r>
            <w:r w:rsidRPr="009A276A">
              <w:rPr>
                <w:rFonts w:ascii="Arial" w:hAnsi="Arial" w:cs="Arial"/>
                <w:color w:val="000000" w:themeColor="text1"/>
              </w:rPr>
              <w:t>3; количество молодых людей, являющихся членами проектной команды-</w:t>
            </w:r>
            <w:r w:rsidR="00F805E7" w:rsidRPr="009A276A">
              <w:rPr>
                <w:rFonts w:ascii="Arial" w:hAnsi="Arial" w:cs="Arial"/>
                <w:color w:val="000000" w:themeColor="text1"/>
              </w:rPr>
              <w:t>1</w:t>
            </w:r>
            <w:r w:rsidR="00853411" w:rsidRPr="009A276A">
              <w:rPr>
                <w:rFonts w:ascii="Arial" w:hAnsi="Arial" w:cs="Arial"/>
                <w:color w:val="000000" w:themeColor="text1"/>
              </w:rPr>
              <w:t>5</w:t>
            </w:r>
            <w:r w:rsidRPr="009A276A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7E2827">
              <w:rPr>
                <w:rFonts w:ascii="Arial" w:hAnsi="Arial" w:cs="Arial"/>
              </w:rPr>
              <w:t>вовлеченных в реализацию проектов-</w:t>
            </w:r>
            <w:r w:rsidR="00F805E7" w:rsidRPr="007E2827">
              <w:rPr>
                <w:rFonts w:ascii="Arial" w:hAnsi="Arial" w:cs="Arial"/>
              </w:rPr>
              <w:t>250</w:t>
            </w:r>
            <w:r w:rsidRPr="007E2827">
              <w:rPr>
                <w:rFonts w:ascii="Arial" w:hAnsi="Arial" w:cs="Arial"/>
              </w:rPr>
              <w:t xml:space="preserve">; количество </w:t>
            </w:r>
            <w:r w:rsidRPr="007E2827">
              <w:rPr>
                <w:rFonts w:ascii="Arial" w:hAnsi="Arial" w:cs="Arial"/>
              </w:rPr>
              <w:lastRenderedPageBreak/>
              <w:t xml:space="preserve">граждан, получивших безвозмездные услуги от участников проектов в сфере молодежной </w:t>
            </w:r>
          </w:p>
          <w:p w14:paraId="4C41D5B7" w14:textId="68C1A710" w:rsidR="005A1500" w:rsidRPr="007E2827" w:rsidRDefault="00217921" w:rsidP="00217921">
            <w:pPr>
              <w:rPr>
                <w:rFonts w:ascii="Arial" w:hAnsi="Arial" w:cs="Arial"/>
                <w:sz w:val="22"/>
                <w:szCs w:val="22"/>
              </w:rPr>
            </w:pPr>
            <w:r w:rsidRPr="007E2827">
              <w:rPr>
                <w:rFonts w:ascii="Arial" w:hAnsi="Arial" w:cs="Arial"/>
              </w:rPr>
              <w:t>политики-</w:t>
            </w:r>
            <w:r w:rsidR="00853411">
              <w:rPr>
                <w:rFonts w:ascii="Arial" w:hAnsi="Arial" w:cs="Arial"/>
              </w:rPr>
              <w:t xml:space="preserve"> 850</w:t>
            </w:r>
            <w:r w:rsidRPr="007E2827">
              <w:rPr>
                <w:rFonts w:ascii="Arial" w:hAnsi="Arial" w:cs="Arial"/>
              </w:rPr>
              <w:t>.</w:t>
            </w:r>
          </w:p>
        </w:tc>
      </w:tr>
      <w:tr w:rsidR="00E05FA2" w:rsidRPr="00D56BCD" w14:paraId="7AF27948" w14:textId="77777777" w:rsidTr="00086460">
        <w:tc>
          <w:tcPr>
            <w:tcW w:w="14317" w:type="dxa"/>
            <w:gridSpan w:val="12"/>
            <w:shd w:val="clear" w:color="auto" w:fill="auto"/>
          </w:tcPr>
          <w:p w14:paraId="0005D614" w14:textId="69A042D2" w:rsidR="00E05FA2" w:rsidRPr="007E2827" w:rsidRDefault="00E05FA2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7E2827">
              <w:rPr>
                <w:rFonts w:ascii="Arial" w:hAnsi="Arial" w:cs="Arial"/>
                <w:sz w:val="22"/>
                <w:szCs w:val="22"/>
              </w:rPr>
              <w:lastRenderedPageBreak/>
              <w:t xml:space="preserve">Задача 2: </w:t>
            </w:r>
            <w:r w:rsidRPr="007E2827">
              <w:rPr>
                <w:rFonts w:ascii="Arial" w:hAnsi="Arial" w:cs="Arial"/>
              </w:rPr>
              <w:t>летний отдых, занятость и трудоустройство молодежи</w:t>
            </w:r>
          </w:p>
        </w:tc>
      </w:tr>
      <w:tr w:rsidR="005A1500" w:rsidRPr="00D56BCD" w14:paraId="6124A925" w14:textId="77777777" w:rsidTr="00AA3A87">
        <w:tc>
          <w:tcPr>
            <w:tcW w:w="567" w:type="dxa"/>
            <w:shd w:val="clear" w:color="auto" w:fill="auto"/>
          </w:tcPr>
          <w:p w14:paraId="5A76EAC9" w14:textId="0E3152EA" w:rsidR="005A1500" w:rsidRPr="00D56BCD" w:rsidRDefault="00E05FA2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.3</w:t>
            </w:r>
          </w:p>
        </w:tc>
        <w:tc>
          <w:tcPr>
            <w:tcW w:w="2270" w:type="dxa"/>
            <w:shd w:val="clear" w:color="auto" w:fill="auto"/>
          </w:tcPr>
          <w:p w14:paraId="1F19FADC" w14:textId="77777777" w:rsidR="005A1500" w:rsidRPr="006262A2" w:rsidRDefault="005A1500" w:rsidP="00AA3A87">
            <w:pPr>
              <w:jc w:val="left"/>
              <w:rPr>
                <w:rFonts w:ascii="Arial" w:hAnsi="Arial" w:cs="Arial"/>
              </w:rPr>
            </w:pPr>
            <w:r w:rsidRPr="006262A2">
              <w:rPr>
                <w:rFonts w:ascii="Arial" w:hAnsi="Arial" w:cs="Arial"/>
              </w:rPr>
              <w:t>Предоставление субсидий</w:t>
            </w:r>
            <w:r w:rsidRPr="006262A2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6262A2">
              <w:rPr>
                <w:rFonts w:ascii="Arial" w:hAnsi="Arial" w:cs="Arial"/>
              </w:rPr>
              <w:t>муниципальному бюджетному учреждению Молодёжный центр "Факел" на реализацию мероприятий по трудовому воспитанию несовершеннолетних</w:t>
            </w:r>
          </w:p>
        </w:tc>
        <w:tc>
          <w:tcPr>
            <w:tcW w:w="1132" w:type="dxa"/>
            <w:shd w:val="clear" w:color="auto" w:fill="auto"/>
          </w:tcPr>
          <w:p w14:paraId="42B99B98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592EF9B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FF01E5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61F8A04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F5FB9">
              <w:rPr>
                <w:rFonts w:ascii="Arial" w:hAnsi="Arial" w:cs="Arial"/>
              </w:rPr>
              <w:t>0710089740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AC2A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</w:t>
            </w:r>
          </w:p>
        </w:tc>
        <w:tc>
          <w:tcPr>
            <w:tcW w:w="992" w:type="dxa"/>
            <w:vAlign w:val="center"/>
          </w:tcPr>
          <w:p w14:paraId="757B47BA" w14:textId="4A46F030" w:rsidR="005A1500" w:rsidRPr="00D56BCD" w:rsidRDefault="0083329B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  <w:r w:rsidR="005A1500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vAlign w:val="center"/>
          </w:tcPr>
          <w:p w14:paraId="157BA575" w14:textId="6D591ACE" w:rsidR="005A1500" w:rsidRPr="00D56BCD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A1500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vAlign w:val="center"/>
          </w:tcPr>
          <w:p w14:paraId="438728C9" w14:textId="03F9D85F" w:rsidR="005A1500" w:rsidRPr="00D56BCD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A1500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47219" w14:textId="2C4986EA" w:rsidR="005A1500" w:rsidRPr="00D56BCD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83329B">
              <w:rPr>
                <w:rFonts w:ascii="Arial" w:hAnsi="Arial" w:cs="Arial"/>
              </w:rPr>
              <w:t>0</w:t>
            </w:r>
            <w:r w:rsidR="005A1500">
              <w:rPr>
                <w:rFonts w:ascii="Arial" w:hAnsi="Arial" w:cs="Arial"/>
              </w:rPr>
              <w:t>0,0</w:t>
            </w:r>
          </w:p>
        </w:tc>
        <w:tc>
          <w:tcPr>
            <w:tcW w:w="2126" w:type="dxa"/>
          </w:tcPr>
          <w:p w14:paraId="7E0A0311" w14:textId="1F1398DA" w:rsidR="005A1500" w:rsidRPr="007E2827" w:rsidRDefault="005A1500" w:rsidP="00AA3A87">
            <w:pPr>
              <w:rPr>
                <w:rFonts w:ascii="Arial" w:hAnsi="Arial" w:cs="Arial"/>
              </w:rPr>
            </w:pPr>
            <w:r w:rsidRPr="007E2827">
              <w:rPr>
                <w:rFonts w:ascii="Arial" w:hAnsi="Arial" w:cs="Arial"/>
              </w:rPr>
              <w:t>Трудоустройство не менее 5</w:t>
            </w:r>
            <w:r w:rsidR="003533E0">
              <w:rPr>
                <w:rFonts w:ascii="Arial" w:hAnsi="Arial" w:cs="Arial"/>
              </w:rPr>
              <w:t>6</w:t>
            </w:r>
            <w:r w:rsidRPr="007E2827">
              <w:rPr>
                <w:rFonts w:ascii="Arial" w:hAnsi="Arial" w:cs="Arial"/>
              </w:rPr>
              <w:t xml:space="preserve"> подростков 14-18 лет.</w:t>
            </w:r>
          </w:p>
        </w:tc>
      </w:tr>
      <w:tr w:rsidR="005A1500" w:rsidRPr="00D56BCD" w14:paraId="71E2501F" w14:textId="77777777" w:rsidTr="00AA3A87">
        <w:tc>
          <w:tcPr>
            <w:tcW w:w="567" w:type="dxa"/>
            <w:shd w:val="clear" w:color="auto" w:fill="auto"/>
          </w:tcPr>
          <w:p w14:paraId="5679E7F3" w14:textId="50F16468" w:rsidR="005A1500" w:rsidRPr="00814BE9" w:rsidRDefault="00E05FA2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 w:rsidRPr="00814BE9">
              <w:rPr>
                <w:rFonts w:ascii="Arial" w:hAnsi="Arial" w:cs="Arial"/>
              </w:rPr>
              <w:t>.4</w:t>
            </w:r>
          </w:p>
        </w:tc>
        <w:tc>
          <w:tcPr>
            <w:tcW w:w="2270" w:type="dxa"/>
            <w:shd w:val="clear" w:color="auto" w:fill="auto"/>
          </w:tcPr>
          <w:p w14:paraId="1DC44A9E" w14:textId="77777777" w:rsidR="005A1500" w:rsidRPr="00814BE9" w:rsidRDefault="005A1500" w:rsidP="00AA3A87">
            <w:pPr>
              <w:jc w:val="left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Софинансирования субсидий</w:t>
            </w:r>
            <w:r w:rsidRPr="00814BE9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14BE9">
              <w:rPr>
                <w:rFonts w:ascii="Arial" w:hAnsi="Arial" w:cs="Arial"/>
              </w:rPr>
              <w:t>муниципальному бюджетному учреждению Молодёжный центр "Факел" на организацию муниципального этапа краевого инфраструк</w:t>
            </w:r>
            <w:r>
              <w:rPr>
                <w:rFonts w:ascii="Arial" w:hAnsi="Arial" w:cs="Arial"/>
              </w:rPr>
              <w:t>турног</w:t>
            </w:r>
            <w:r>
              <w:rPr>
                <w:rFonts w:ascii="Arial" w:hAnsi="Arial" w:cs="Arial"/>
              </w:rPr>
              <w:lastRenderedPageBreak/>
              <w:t>о проекта «Территория Красноярский край</w:t>
            </w:r>
            <w:r w:rsidRPr="00814BE9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1132" w:type="dxa"/>
            <w:shd w:val="clear" w:color="auto" w:fill="auto"/>
          </w:tcPr>
          <w:p w14:paraId="0E6F541C" w14:textId="77777777" w:rsidR="005A1500" w:rsidRPr="00814BE9" w:rsidRDefault="005A1500" w:rsidP="00AA3A87">
            <w:pPr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FFA7F4D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F2919A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1FC8989D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DF5FB9">
              <w:rPr>
                <w:rFonts w:ascii="Arial" w:hAnsi="Arial" w:cs="Arial"/>
                <w:sz w:val="22"/>
                <w:szCs w:val="22"/>
              </w:rPr>
              <w:t>0710089760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938670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</w:t>
            </w:r>
          </w:p>
        </w:tc>
        <w:tc>
          <w:tcPr>
            <w:tcW w:w="992" w:type="dxa"/>
            <w:vAlign w:val="center"/>
          </w:tcPr>
          <w:p w14:paraId="4F997ADC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1</w:t>
            </w:r>
            <w:r w:rsidRPr="00814BE9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vAlign w:val="center"/>
          </w:tcPr>
          <w:p w14:paraId="4E0B33A5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1</w:t>
            </w:r>
            <w:r w:rsidRPr="00814BE9">
              <w:rPr>
                <w:rFonts w:ascii="Arial" w:hAnsi="Arial" w:cs="Arial"/>
              </w:rPr>
              <w:t>,0</w:t>
            </w:r>
          </w:p>
        </w:tc>
        <w:tc>
          <w:tcPr>
            <w:tcW w:w="992" w:type="dxa"/>
            <w:vAlign w:val="center"/>
          </w:tcPr>
          <w:p w14:paraId="1EC92619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1</w:t>
            </w:r>
            <w:r w:rsidRPr="00814BE9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748CD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3,</w:t>
            </w:r>
            <w:r w:rsidRPr="00814BE9">
              <w:rPr>
                <w:rFonts w:ascii="Arial" w:hAnsi="Arial" w:cs="Arial"/>
              </w:rPr>
              <w:t>0</w:t>
            </w:r>
          </w:p>
        </w:tc>
        <w:tc>
          <w:tcPr>
            <w:tcW w:w="2126" w:type="dxa"/>
          </w:tcPr>
          <w:p w14:paraId="6940B165" w14:textId="77777777" w:rsidR="005A1500" w:rsidRPr="007E2827" w:rsidRDefault="005A1500" w:rsidP="00AA3A87">
            <w:pPr>
              <w:rPr>
                <w:rFonts w:ascii="Arial" w:hAnsi="Arial" w:cs="Arial"/>
              </w:rPr>
            </w:pPr>
            <w:r w:rsidRPr="009A276A">
              <w:rPr>
                <w:rFonts w:ascii="Arial" w:hAnsi="Arial" w:cs="Arial"/>
                <w:color w:val="000000" w:themeColor="text1"/>
              </w:rPr>
              <w:t xml:space="preserve">Реализация не менее 3-х проектов в рамках муниципального этапа краевого </w:t>
            </w:r>
            <w:r w:rsidRPr="007E2827">
              <w:rPr>
                <w:rFonts w:ascii="Arial" w:hAnsi="Arial" w:cs="Arial"/>
              </w:rPr>
              <w:t>инфраструктурного проекта «Территория Красноярский край».</w:t>
            </w:r>
          </w:p>
        </w:tc>
      </w:tr>
      <w:tr w:rsidR="00501CD1" w:rsidRPr="00D56BCD" w14:paraId="51735F3D" w14:textId="77777777" w:rsidTr="00086460">
        <w:tc>
          <w:tcPr>
            <w:tcW w:w="14317" w:type="dxa"/>
            <w:gridSpan w:val="12"/>
            <w:shd w:val="clear" w:color="auto" w:fill="auto"/>
          </w:tcPr>
          <w:p w14:paraId="4E092F96" w14:textId="2B99CA3A" w:rsidR="00501CD1" w:rsidRPr="007E2827" w:rsidRDefault="00501CD1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7E2827">
              <w:rPr>
                <w:rFonts w:ascii="Arial" w:hAnsi="Arial" w:cs="Arial"/>
                <w:sz w:val="22"/>
                <w:szCs w:val="22"/>
              </w:rPr>
              <w:t xml:space="preserve">Задача 3: </w:t>
            </w:r>
            <w:r w:rsidRPr="007E2827">
              <w:rPr>
                <w:rFonts w:ascii="Arial" w:hAnsi="Arial" w:cs="Arial"/>
              </w:rPr>
              <w:t xml:space="preserve">поддержка талантливой и одаренной молодежи, развитие молодежного творчества </w:t>
            </w:r>
          </w:p>
        </w:tc>
      </w:tr>
      <w:tr w:rsidR="005A1500" w:rsidRPr="00D56BCD" w14:paraId="698FF148" w14:textId="77777777" w:rsidTr="00AA3A87">
        <w:tc>
          <w:tcPr>
            <w:tcW w:w="567" w:type="dxa"/>
            <w:shd w:val="clear" w:color="auto" w:fill="auto"/>
          </w:tcPr>
          <w:p w14:paraId="1228ACB3" w14:textId="0C1DCA25" w:rsidR="005A1500" w:rsidRPr="00D56BCD" w:rsidRDefault="00E05FA2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.5</w:t>
            </w:r>
          </w:p>
        </w:tc>
        <w:tc>
          <w:tcPr>
            <w:tcW w:w="2270" w:type="dxa"/>
            <w:shd w:val="clear" w:color="auto" w:fill="auto"/>
          </w:tcPr>
          <w:p w14:paraId="3D76172F" w14:textId="77777777" w:rsidR="005A1500" w:rsidRPr="006262A2" w:rsidRDefault="005A1500" w:rsidP="00AA3A87">
            <w:pPr>
              <w:rPr>
                <w:rFonts w:ascii="Arial" w:hAnsi="Arial" w:cs="Arial"/>
              </w:rPr>
            </w:pPr>
            <w:r w:rsidRPr="006262A2">
              <w:rPr>
                <w:rFonts w:ascii="Arial" w:hAnsi="Arial" w:cs="Arial"/>
              </w:rPr>
              <w:t>Поддержка молодёжных инициатив</w:t>
            </w:r>
          </w:p>
        </w:tc>
        <w:tc>
          <w:tcPr>
            <w:tcW w:w="1132" w:type="dxa"/>
            <w:shd w:val="clear" w:color="auto" w:fill="auto"/>
          </w:tcPr>
          <w:p w14:paraId="76643CD7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E7EEAFB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098828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16B952C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F5FB9">
              <w:rPr>
                <w:rFonts w:ascii="Arial" w:hAnsi="Arial" w:cs="Arial"/>
                <w:sz w:val="22"/>
                <w:szCs w:val="22"/>
              </w:rPr>
              <w:t>0710089730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AA6E5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240,350</w:t>
            </w:r>
          </w:p>
        </w:tc>
        <w:tc>
          <w:tcPr>
            <w:tcW w:w="992" w:type="dxa"/>
            <w:vAlign w:val="center"/>
          </w:tcPr>
          <w:p w14:paraId="4B58FB91" w14:textId="199EB2B7" w:rsidR="005A1500" w:rsidRPr="00856C5F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</w:t>
            </w:r>
            <w:r w:rsidR="005A1500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vAlign w:val="center"/>
          </w:tcPr>
          <w:p w14:paraId="2FB7C756" w14:textId="24BF1FE3" w:rsidR="005A1500" w:rsidRPr="00B241C1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</w:t>
            </w:r>
            <w:r w:rsidR="005A1500">
              <w:rPr>
                <w:rFonts w:ascii="Arial" w:hAnsi="Arial" w:cs="Arial"/>
              </w:rPr>
              <w:t>,0</w:t>
            </w:r>
          </w:p>
        </w:tc>
        <w:tc>
          <w:tcPr>
            <w:tcW w:w="992" w:type="dxa"/>
            <w:vAlign w:val="center"/>
          </w:tcPr>
          <w:p w14:paraId="38670A08" w14:textId="3B9CACC7" w:rsidR="005A1500" w:rsidRPr="00B241C1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</w:t>
            </w:r>
            <w:r w:rsidR="005A1500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F89BF0" w14:textId="7F807159" w:rsidR="005A1500" w:rsidRPr="00856C5F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786</w:t>
            </w:r>
            <w:r w:rsidR="005A1500">
              <w:rPr>
                <w:rFonts w:ascii="Arial" w:hAnsi="Arial" w:cs="Arial"/>
              </w:rPr>
              <w:t>,0</w:t>
            </w:r>
          </w:p>
        </w:tc>
        <w:tc>
          <w:tcPr>
            <w:tcW w:w="2126" w:type="dxa"/>
          </w:tcPr>
          <w:p w14:paraId="53832785" w14:textId="4F5C3E1B" w:rsidR="005A1500" w:rsidRPr="007E2827" w:rsidRDefault="00A07866" w:rsidP="00AA3A87">
            <w:pPr>
              <w:rPr>
                <w:rFonts w:ascii="Arial" w:hAnsi="Arial" w:cs="Arial"/>
              </w:rPr>
            </w:pPr>
            <w:r w:rsidRPr="007E2827">
              <w:rPr>
                <w:rFonts w:ascii="Arial" w:hAnsi="Arial" w:cs="Arial"/>
              </w:rPr>
              <w:t xml:space="preserve">Проведение ежегодно не менее </w:t>
            </w:r>
            <w:r w:rsidR="00024AE4">
              <w:rPr>
                <w:rFonts w:ascii="Arial" w:hAnsi="Arial" w:cs="Arial"/>
              </w:rPr>
              <w:t>3</w:t>
            </w:r>
            <w:r w:rsidRPr="007E2827">
              <w:rPr>
                <w:rFonts w:ascii="Arial" w:hAnsi="Arial" w:cs="Arial"/>
              </w:rPr>
              <w:t xml:space="preserve"> районных мероприятий</w:t>
            </w:r>
          </w:p>
        </w:tc>
      </w:tr>
      <w:tr w:rsidR="00501CD1" w:rsidRPr="00D56BCD" w14:paraId="2E8C7E30" w14:textId="77777777" w:rsidTr="00086460">
        <w:tc>
          <w:tcPr>
            <w:tcW w:w="14317" w:type="dxa"/>
            <w:gridSpan w:val="12"/>
            <w:shd w:val="clear" w:color="auto" w:fill="auto"/>
          </w:tcPr>
          <w:p w14:paraId="7EAC2ECE" w14:textId="3BC4B5FB" w:rsidR="00501CD1" w:rsidRPr="007E2827" w:rsidRDefault="00501CD1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7E2827">
              <w:rPr>
                <w:rFonts w:ascii="Arial" w:hAnsi="Arial" w:cs="Arial"/>
              </w:rPr>
              <w:t>Задача 4: поддержка инициативных групп молодежи</w:t>
            </w:r>
          </w:p>
        </w:tc>
      </w:tr>
      <w:tr w:rsidR="005A1500" w:rsidRPr="00D56BCD" w14:paraId="2A58EE5D" w14:textId="77777777" w:rsidTr="00AA3A87">
        <w:trPr>
          <w:trHeight w:val="1725"/>
        </w:trPr>
        <w:tc>
          <w:tcPr>
            <w:tcW w:w="567" w:type="dxa"/>
            <w:shd w:val="clear" w:color="auto" w:fill="auto"/>
          </w:tcPr>
          <w:p w14:paraId="52283A6F" w14:textId="5FB21036" w:rsidR="005A1500" w:rsidRPr="00D56BCD" w:rsidRDefault="00E05FA2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1500">
              <w:rPr>
                <w:rFonts w:ascii="Arial" w:hAnsi="Arial" w:cs="Arial"/>
              </w:rPr>
              <w:t>.6</w:t>
            </w:r>
          </w:p>
        </w:tc>
        <w:tc>
          <w:tcPr>
            <w:tcW w:w="2270" w:type="dxa"/>
            <w:shd w:val="clear" w:color="auto" w:fill="auto"/>
          </w:tcPr>
          <w:p w14:paraId="6C56A803" w14:textId="77777777" w:rsidR="005A1500" w:rsidRDefault="005A1500" w:rsidP="00AA3A87">
            <w:pPr>
              <w:jc w:val="left"/>
              <w:rPr>
                <w:rFonts w:ascii="Arial" w:hAnsi="Arial" w:cs="Arial"/>
              </w:rPr>
            </w:pPr>
            <w:r w:rsidRPr="006262A2">
              <w:rPr>
                <w:rFonts w:ascii="Arial" w:hAnsi="Arial" w:cs="Arial"/>
              </w:rPr>
              <w:t>Участие в краевых молодёжных проектах, слётах, семинарах, конкурсах.</w:t>
            </w:r>
          </w:p>
          <w:p w14:paraId="53786650" w14:textId="77777777" w:rsidR="005A1500" w:rsidRPr="006262A2" w:rsidRDefault="005A1500" w:rsidP="00AA3A8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32" w:type="dxa"/>
            <w:shd w:val="clear" w:color="auto" w:fill="auto"/>
          </w:tcPr>
          <w:p w14:paraId="4CF9E234" w14:textId="77777777" w:rsidR="005A1500" w:rsidRPr="00D56BCD" w:rsidRDefault="005A1500" w:rsidP="00AA3A87">
            <w:pPr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967C83F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79ED2F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0707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198CE4D1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F5FB9">
              <w:rPr>
                <w:rFonts w:ascii="Arial" w:hAnsi="Arial" w:cs="Arial"/>
                <w:sz w:val="22"/>
                <w:szCs w:val="22"/>
              </w:rPr>
              <w:t>0710089750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2D701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992" w:type="dxa"/>
            <w:vAlign w:val="center"/>
          </w:tcPr>
          <w:p w14:paraId="326F1A3B" w14:textId="3BDF6DAE" w:rsidR="005A1500" w:rsidRPr="00D56BCD" w:rsidRDefault="007A5353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</w:t>
            </w:r>
            <w:r w:rsidR="005A1500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vAlign w:val="center"/>
          </w:tcPr>
          <w:p w14:paraId="6B4E0D3E" w14:textId="254BAB75" w:rsidR="005A1500" w:rsidRPr="00D56BCD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992" w:type="dxa"/>
            <w:vAlign w:val="center"/>
          </w:tcPr>
          <w:p w14:paraId="2C5EEC20" w14:textId="288B53F1" w:rsidR="005A1500" w:rsidRPr="00D56BCD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9550FB" w14:textId="50E23421" w:rsidR="005A1500" w:rsidRPr="00D56BCD" w:rsidRDefault="003533E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  <w:r w:rsidR="007A5353">
              <w:rPr>
                <w:rFonts w:ascii="Arial" w:hAnsi="Arial" w:cs="Arial"/>
              </w:rPr>
              <w:t>5</w:t>
            </w:r>
            <w:r w:rsidR="005A1500">
              <w:rPr>
                <w:rFonts w:ascii="Arial" w:hAnsi="Arial" w:cs="Arial"/>
              </w:rPr>
              <w:t>,0</w:t>
            </w:r>
          </w:p>
        </w:tc>
        <w:tc>
          <w:tcPr>
            <w:tcW w:w="2126" w:type="dxa"/>
          </w:tcPr>
          <w:p w14:paraId="0B50805C" w14:textId="2637F46C" w:rsidR="005A1500" w:rsidRPr="007E2827" w:rsidRDefault="004A43F6" w:rsidP="00AA3A87">
            <w:pPr>
              <w:rPr>
                <w:rFonts w:ascii="Arial" w:hAnsi="Arial" w:cs="Arial"/>
              </w:rPr>
            </w:pPr>
            <w:r w:rsidRPr="007E2827">
              <w:rPr>
                <w:rFonts w:ascii="Arial" w:hAnsi="Arial" w:cs="Arial"/>
              </w:rPr>
              <w:t>Участие ежегодно не менее чем в 2-х региональных мероприятиях</w:t>
            </w:r>
          </w:p>
        </w:tc>
      </w:tr>
    </w:tbl>
    <w:p w14:paraId="30BD2E51" w14:textId="77777777" w:rsidR="005A1500" w:rsidRPr="00D56BCD" w:rsidRDefault="005A1500" w:rsidP="005A1500">
      <w:pPr>
        <w:rPr>
          <w:rFonts w:ascii="Arial" w:hAnsi="Arial" w:cs="Arial"/>
        </w:rPr>
        <w:sectPr w:rsidR="005A1500" w:rsidRPr="00D56BCD" w:rsidSect="008B4627">
          <w:pgSz w:w="16838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14:paraId="64A6ACAB" w14:textId="77777777" w:rsidR="005A1500" w:rsidRPr="00D56BCD" w:rsidRDefault="005A1500" w:rsidP="005A1500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14:paraId="693B14C1" w14:textId="77777777" w:rsidR="005A1500" w:rsidRDefault="005A1500" w:rsidP="005A1500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D56BCD">
        <w:rPr>
          <w:rFonts w:ascii="Arial" w:hAnsi="Arial" w:cs="Arial"/>
          <w:b w:val="0"/>
          <w:sz w:val="24"/>
          <w:szCs w:val="24"/>
        </w:rPr>
        <w:t>к муниципальной</w:t>
      </w:r>
      <w:r>
        <w:rPr>
          <w:rFonts w:ascii="Arial" w:hAnsi="Arial" w:cs="Arial"/>
          <w:b w:val="0"/>
          <w:sz w:val="24"/>
          <w:szCs w:val="24"/>
        </w:rPr>
        <w:t xml:space="preserve"> программе</w:t>
      </w:r>
    </w:p>
    <w:p w14:paraId="1A981AE4" w14:textId="77777777" w:rsidR="005A1500" w:rsidRPr="00D56BCD" w:rsidRDefault="005A1500" w:rsidP="005A1500">
      <w:pPr>
        <w:pStyle w:val="ConsPlusTitle"/>
        <w:jc w:val="right"/>
        <w:rPr>
          <w:rFonts w:ascii="Arial" w:hAnsi="Arial" w:cs="Arial"/>
          <w:sz w:val="24"/>
          <w:szCs w:val="24"/>
        </w:rPr>
      </w:pPr>
      <w:r w:rsidRPr="00D56BCD">
        <w:rPr>
          <w:rFonts w:ascii="Arial" w:hAnsi="Arial" w:cs="Arial"/>
          <w:b w:val="0"/>
          <w:sz w:val="24"/>
          <w:szCs w:val="24"/>
        </w:rPr>
        <w:t>«Молодё</w:t>
      </w:r>
      <w:r>
        <w:rPr>
          <w:rFonts w:ascii="Arial" w:hAnsi="Arial" w:cs="Arial"/>
          <w:b w:val="0"/>
          <w:sz w:val="24"/>
          <w:szCs w:val="24"/>
        </w:rPr>
        <w:t xml:space="preserve">жь </w:t>
      </w:r>
      <w:r w:rsidRPr="00D56BCD">
        <w:rPr>
          <w:rFonts w:ascii="Arial" w:hAnsi="Arial" w:cs="Arial"/>
          <w:b w:val="0"/>
          <w:sz w:val="24"/>
          <w:szCs w:val="24"/>
        </w:rPr>
        <w:t>Боготольского района»</w:t>
      </w:r>
    </w:p>
    <w:p w14:paraId="584C4A15" w14:textId="77777777" w:rsidR="005A1500" w:rsidRPr="00D56BCD" w:rsidRDefault="005A1500" w:rsidP="005A150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14:paraId="01C2FCBF" w14:textId="77777777" w:rsidR="005A1500" w:rsidRPr="00D56BCD" w:rsidRDefault="005A1500" w:rsidP="005A150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56BCD">
        <w:rPr>
          <w:rFonts w:ascii="Arial" w:hAnsi="Arial" w:cs="Arial"/>
          <w:b w:val="0"/>
          <w:sz w:val="24"/>
          <w:szCs w:val="24"/>
        </w:rPr>
        <w:t>Подпрограмма 2</w:t>
      </w:r>
    </w:p>
    <w:p w14:paraId="3066DB31" w14:textId="77777777" w:rsidR="005A1500" w:rsidRPr="00D56BCD" w:rsidRDefault="005A1500" w:rsidP="005A150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56BCD">
        <w:rPr>
          <w:rFonts w:ascii="Arial" w:hAnsi="Arial" w:cs="Arial"/>
          <w:b w:val="0"/>
          <w:sz w:val="24"/>
          <w:szCs w:val="24"/>
        </w:rPr>
        <w:t xml:space="preserve">«Патриотическое воспитание молодёжи Боготольского района» </w:t>
      </w:r>
    </w:p>
    <w:p w14:paraId="74F3BC4B" w14:textId="77777777" w:rsidR="005A1500" w:rsidRPr="00D56BCD" w:rsidRDefault="005A1500" w:rsidP="005A1500">
      <w:pPr>
        <w:widowControl w:val="0"/>
        <w:tabs>
          <w:tab w:val="left" w:pos="0"/>
        </w:tabs>
        <w:spacing w:line="100" w:lineRule="atLeast"/>
        <w:rPr>
          <w:rFonts w:ascii="Arial" w:hAnsi="Arial" w:cs="Arial"/>
        </w:rPr>
      </w:pPr>
    </w:p>
    <w:p w14:paraId="458B83C1" w14:textId="77777777" w:rsidR="005A1500" w:rsidRDefault="005A1500" w:rsidP="005A1500">
      <w:pPr>
        <w:widowControl w:val="0"/>
        <w:spacing w:line="100" w:lineRule="atLeast"/>
        <w:jc w:val="center"/>
        <w:rPr>
          <w:rFonts w:ascii="Arial" w:hAnsi="Arial" w:cs="Arial"/>
          <w:b/>
        </w:rPr>
      </w:pPr>
      <w:r w:rsidRPr="00D56BCD">
        <w:rPr>
          <w:rFonts w:ascii="Arial" w:hAnsi="Arial" w:cs="Arial"/>
          <w:b/>
        </w:rPr>
        <w:t>1.Паспорт подпрограммы</w:t>
      </w:r>
    </w:p>
    <w:p w14:paraId="144A5C5B" w14:textId="77777777" w:rsidR="005A1500" w:rsidRPr="00D56BCD" w:rsidRDefault="005A1500" w:rsidP="005A1500">
      <w:pPr>
        <w:widowControl w:val="0"/>
        <w:spacing w:line="100" w:lineRule="atLeast"/>
        <w:jc w:val="center"/>
        <w:rPr>
          <w:rFonts w:ascii="Arial" w:hAnsi="Arial" w:cs="Arial"/>
          <w:b/>
        </w:rPr>
      </w:pPr>
    </w:p>
    <w:tbl>
      <w:tblPr>
        <w:tblW w:w="9276" w:type="dxa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7"/>
        <w:gridCol w:w="5449"/>
      </w:tblGrid>
      <w:tr w:rsidR="005A1500" w:rsidRPr="00D56BCD" w14:paraId="46F92ABE" w14:textId="77777777" w:rsidTr="001C5C94">
        <w:trPr>
          <w:trHeight w:val="504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F5A" w14:textId="77777777" w:rsidR="005A1500" w:rsidRPr="00D56BCD" w:rsidRDefault="005A1500" w:rsidP="00AA3A87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05D53" w14:textId="77777777" w:rsidR="005A1500" w:rsidRPr="00D56BCD" w:rsidRDefault="005A1500" w:rsidP="00CD4979">
            <w:pPr>
              <w:pStyle w:val="ConsPlusTitle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Патриотическое воспитание молодё</w:t>
            </w:r>
            <w:r w:rsidRPr="00D56BCD">
              <w:rPr>
                <w:rFonts w:ascii="Arial" w:hAnsi="Arial" w:cs="Arial"/>
                <w:b w:val="0"/>
                <w:sz w:val="24"/>
                <w:szCs w:val="24"/>
              </w:rPr>
              <w:t>жи Боготольского района</w:t>
            </w:r>
          </w:p>
        </w:tc>
      </w:tr>
      <w:tr w:rsidR="005A1500" w:rsidRPr="00D56BCD" w14:paraId="74BA5AD6" w14:textId="77777777" w:rsidTr="001C5C94">
        <w:trPr>
          <w:trHeight w:val="8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A2F3" w14:textId="77777777" w:rsidR="005A1500" w:rsidRPr="00D56BCD" w:rsidRDefault="005A1500" w:rsidP="00A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D1BA5" w14:textId="77777777" w:rsidR="005A1500" w:rsidRPr="00D56BCD" w:rsidRDefault="005A1500" w:rsidP="00CD4979">
            <w:pPr>
              <w:pStyle w:val="ConsPlusTitl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Молодё</w:t>
            </w:r>
            <w:r w:rsidRPr="00D56BCD">
              <w:rPr>
                <w:rFonts w:ascii="Arial" w:hAnsi="Arial" w:cs="Arial"/>
                <w:b w:val="0"/>
                <w:sz w:val="24"/>
                <w:szCs w:val="24"/>
              </w:rPr>
              <w:t xml:space="preserve">жь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Боготольского района</w:t>
            </w:r>
          </w:p>
        </w:tc>
      </w:tr>
      <w:tr w:rsidR="005A1500" w:rsidRPr="00D56BCD" w14:paraId="283C3404" w14:textId="77777777" w:rsidTr="001C5C94">
        <w:trPr>
          <w:trHeight w:val="8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BB20A" w14:textId="77777777" w:rsidR="005A1500" w:rsidRPr="00D467EC" w:rsidRDefault="005A1500" w:rsidP="00AA3A87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программы, реализующим подпрограммы)  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9EB80" w14:textId="77777777" w:rsidR="005A1500" w:rsidRPr="00D467EC" w:rsidRDefault="005A1500" w:rsidP="00CD497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культуры, молодё</w:t>
            </w:r>
            <w:r w:rsidRPr="00D467EC">
              <w:rPr>
                <w:rFonts w:ascii="Arial" w:hAnsi="Arial" w:cs="Arial"/>
                <w:sz w:val="24"/>
                <w:szCs w:val="24"/>
              </w:rPr>
              <w:t>жной политики и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а</w:t>
            </w:r>
            <w:r w:rsidRPr="00D467EC">
              <w:rPr>
                <w:rFonts w:ascii="Arial" w:hAnsi="Arial" w:cs="Arial"/>
                <w:sz w:val="24"/>
                <w:szCs w:val="24"/>
              </w:rPr>
              <w:t>дмини</w:t>
            </w:r>
            <w:r>
              <w:rPr>
                <w:rFonts w:ascii="Arial" w:hAnsi="Arial" w:cs="Arial"/>
                <w:sz w:val="24"/>
                <w:szCs w:val="24"/>
              </w:rPr>
              <w:t>страции</w:t>
            </w:r>
            <w:r w:rsidRPr="00D467EC">
              <w:rPr>
                <w:rFonts w:ascii="Arial" w:hAnsi="Arial" w:cs="Arial"/>
                <w:sz w:val="24"/>
                <w:szCs w:val="24"/>
              </w:rPr>
              <w:t xml:space="preserve"> Боготольского района</w:t>
            </w:r>
          </w:p>
        </w:tc>
      </w:tr>
      <w:tr w:rsidR="005A1500" w:rsidRPr="00D56BCD" w14:paraId="3D999D68" w14:textId="77777777" w:rsidTr="001C5C94">
        <w:trPr>
          <w:trHeight w:val="800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3EDE" w14:textId="77777777" w:rsidR="005A1500" w:rsidRPr="00702C18" w:rsidRDefault="005A1500" w:rsidP="00AA3A87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</w:rPr>
            </w:pPr>
            <w:r w:rsidRPr="00D467EC">
              <w:rPr>
                <w:rFonts w:ascii="Arial" w:eastAsia="Calibri" w:hAnsi="Arial" w:cs="Arial"/>
              </w:rPr>
              <w:t>Главные распорядители бюджетных средств, ответственные за реали</w:t>
            </w:r>
            <w:r>
              <w:rPr>
                <w:rFonts w:ascii="Arial" w:eastAsia="Calibri" w:hAnsi="Arial" w:cs="Arial"/>
              </w:rPr>
              <w:t>зацию мероприятий подпрограммы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C9414" w14:textId="77777777" w:rsidR="005A1500" w:rsidRPr="00D467EC" w:rsidRDefault="005A1500" w:rsidP="00CD497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67EC">
              <w:rPr>
                <w:rFonts w:ascii="Arial" w:hAnsi="Arial" w:cs="Arial"/>
                <w:sz w:val="24"/>
                <w:szCs w:val="24"/>
              </w:rPr>
              <w:t>Администрация Боготольского района Красноярского края</w:t>
            </w:r>
          </w:p>
        </w:tc>
      </w:tr>
      <w:tr w:rsidR="005A1500" w:rsidRPr="00D56BCD" w14:paraId="5BC41963" w14:textId="77777777" w:rsidTr="001C5C94">
        <w:trPr>
          <w:trHeight w:val="2748"/>
        </w:trPr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3865F7" w14:textId="77777777" w:rsidR="005A1500" w:rsidRPr="00D56BCD" w:rsidRDefault="005A1500" w:rsidP="00AA3A87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Цел</w:t>
            </w:r>
            <w:r>
              <w:rPr>
                <w:rFonts w:ascii="Arial" w:hAnsi="Arial" w:cs="Arial"/>
                <w:sz w:val="24"/>
                <w:szCs w:val="24"/>
              </w:rPr>
              <w:t>ь и</w:t>
            </w:r>
            <w:r w:rsidRPr="00D56BCD">
              <w:rPr>
                <w:rFonts w:ascii="Arial" w:hAnsi="Arial" w:cs="Arial"/>
                <w:sz w:val="24"/>
                <w:szCs w:val="24"/>
              </w:rPr>
              <w:t xml:space="preserve"> Задачи подпрограммы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AC7DA4" w14:textId="77777777" w:rsidR="005A1500" w:rsidRPr="00D56BCD" w:rsidRDefault="005A1500" w:rsidP="00CD4979">
            <w:pPr>
              <w:contextualSpacing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Цель:</w:t>
            </w:r>
          </w:p>
          <w:p w14:paraId="5B5CA5F0" w14:textId="77777777" w:rsidR="005A1500" w:rsidRPr="00D56BCD" w:rsidRDefault="005A1500" w:rsidP="00CD4979">
            <w:pPr>
              <w:contextualSpacing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- создание условий для дальнейшего развит</w:t>
            </w:r>
            <w:r>
              <w:rPr>
                <w:rFonts w:ascii="Arial" w:hAnsi="Arial" w:cs="Arial"/>
              </w:rPr>
              <w:t xml:space="preserve">ия и совершенствования системы </w:t>
            </w:r>
            <w:r w:rsidRPr="00D56BCD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атриотического воспитания молодё</w:t>
            </w:r>
            <w:r w:rsidRPr="00D56BCD">
              <w:rPr>
                <w:rFonts w:ascii="Arial" w:hAnsi="Arial" w:cs="Arial"/>
              </w:rPr>
              <w:t>жи Боготольского района.</w:t>
            </w:r>
          </w:p>
          <w:p w14:paraId="0C56CC38" w14:textId="77777777" w:rsidR="005A1500" w:rsidRPr="00D56BCD" w:rsidRDefault="005A1500" w:rsidP="00CD4979">
            <w:pPr>
              <w:pStyle w:val="aff4"/>
              <w:ind w:left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14:paraId="78E546A0" w14:textId="77777777" w:rsidR="005A1500" w:rsidRPr="00D56BCD" w:rsidRDefault="005A1500" w:rsidP="00CD4979">
            <w:pPr>
              <w:pStyle w:val="aff4"/>
              <w:ind w:left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>- осуществление добровольческой деятельности;</w:t>
            </w:r>
          </w:p>
          <w:p w14:paraId="0ED35081" w14:textId="77777777" w:rsidR="005A1500" w:rsidRPr="00D56BCD" w:rsidRDefault="005A1500" w:rsidP="00CD4979">
            <w:pPr>
              <w:pStyle w:val="aff4"/>
              <w:ind w:left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вовлечение молодё</w:t>
            </w:r>
            <w:r w:rsidRPr="00D56BCD">
              <w:rPr>
                <w:rFonts w:ascii="Arial" w:hAnsi="Arial" w:cs="Arial"/>
                <w:sz w:val="24"/>
                <w:szCs w:val="24"/>
              </w:rPr>
              <w:t>жи Боготольского района в социальную практику, совершенствующую основные направления патриотического воспитания и повышение уровня социальной активности молодёжи Боготольского района.</w:t>
            </w:r>
          </w:p>
        </w:tc>
      </w:tr>
      <w:tr w:rsidR="005A1500" w:rsidRPr="00D56BCD" w14:paraId="2A159AE8" w14:textId="77777777" w:rsidTr="001C5C94">
        <w:trPr>
          <w:trHeight w:val="274"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ED178" w14:textId="77777777" w:rsidR="005A1500" w:rsidRPr="00D56BCD" w:rsidRDefault="005A1500" w:rsidP="00AA3A87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</w:t>
            </w:r>
            <w:r w:rsidRPr="00D56BCD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86AEA8" w14:textId="77777777" w:rsidR="005A1500" w:rsidRDefault="005A1500" w:rsidP="00CD49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Приложение № 1 к подпрограмме </w:t>
            </w:r>
            <w:r w:rsidRPr="00062F6A">
              <w:rPr>
                <w:rFonts w:ascii="Arial" w:hAnsi="Arial" w:cs="Arial"/>
              </w:rPr>
              <w:t>«Патриотическое воспитание молодёжи Боготольского района»</w:t>
            </w:r>
          </w:p>
          <w:p w14:paraId="25E71024" w14:textId="1B7C5839" w:rsidR="005A1500" w:rsidRDefault="005A1500" w:rsidP="00CD49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к</w:t>
            </w:r>
            <w:r w:rsidRPr="00D56BCD">
              <w:rPr>
                <w:rFonts w:ascii="Arial" w:hAnsi="Arial" w:cs="Arial"/>
              </w:rPr>
              <w:t>оличество молодых граждан, проживающих в Боготольском район</w:t>
            </w:r>
            <w:r>
              <w:rPr>
                <w:rFonts w:ascii="Arial" w:hAnsi="Arial" w:cs="Arial"/>
              </w:rPr>
              <w:t>е, вовлеченных в краеведческо –</w:t>
            </w:r>
            <w:r w:rsidRPr="00D56BCD">
              <w:rPr>
                <w:rFonts w:ascii="Arial" w:hAnsi="Arial" w:cs="Arial"/>
              </w:rPr>
              <w:t>патриотическую деятельность</w:t>
            </w:r>
            <w:r>
              <w:rPr>
                <w:rFonts w:ascii="Arial" w:hAnsi="Arial" w:cs="Arial"/>
              </w:rPr>
              <w:t xml:space="preserve"> – 6</w:t>
            </w:r>
            <w:r w:rsidR="00372585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чел</w:t>
            </w:r>
            <w:r w:rsidRPr="00D56BC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ежегодно.</w:t>
            </w:r>
          </w:p>
          <w:p w14:paraId="2C62F5E5" w14:textId="77777777" w:rsidR="005A1500" w:rsidRDefault="005A1500" w:rsidP="00CD49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к</w:t>
            </w:r>
            <w:r w:rsidRPr="00D56BCD">
              <w:rPr>
                <w:rFonts w:ascii="Arial" w:hAnsi="Arial" w:cs="Arial"/>
              </w:rPr>
              <w:t>ол</w:t>
            </w:r>
            <w:r>
              <w:rPr>
                <w:rFonts w:ascii="Arial" w:hAnsi="Arial" w:cs="Arial"/>
              </w:rPr>
              <w:t xml:space="preserve">ичество молодых граждан, </w:t>
            </w:r>
            <w:r w:rsidRPr="00D56BCD">
              <w:rPr>
                <w:rFonts w:ascii="Arial" w:hAnsi="Arial" w:cs="Arial"/>
              </w:rPr>
              <w:t xml:space="preserve">проживающих в Боготольском районе, являющихся членами </w:t>
            </w:r>
            <w:r>
              <w:rPr>
                <w:rFonts w:ascii="Arial" w:hAnsi="Arial" w:cs="Arial"/>
              </w:rPr>
              <w:t xml:space="preserve">или участниками патриотических </w:t>
            </w:r>
            <w:r w:rsidRPr="00D56BCD">
              <w:rPr>
                <w:rFonts w:ascii="Arial" w:hAnsi="Arial" w:cs="Arial"/>
              </w:rPr>
              <w:t>объединений Боготольского района</w:t>
            </w:r>
            <w:r>
              <w:rPr>
                <w:rFonts w:ascii="Arial" w:hAnsi="Arial" w:cs="Arial"/>
              </w:rPr>
              <w:t xml:space="preserve"> – 75 чел</w:t>
            </w:r>
            <w:r w:rsidRPr="00D56BC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ежегодно</w:t>
            </w:r>
            <w:r w:rsidRPr="001213AE">
              <w:rPr>
                <w:rFonts w:ascii="Arial" w:hAnsi="Arial" w:cs="Arial"/>
              </w:rPr>
              <w:t>.</w:t>
            </w:r>
          </w:p>
          <w:p w14:paraId="6B800A3C" w14:textId="77777777" w:rsidR="005A1500" w:rsidRPr="00D56BCD" w:rsidRDefault="005A1500" w:rsidP="00CD49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к</w:t>
            </w:r>
            <w:r w:rsidRPr="00D56BCD">
              <w:rPr>
                <w:rFonts w:ascii="Arial" w:hAnsi="Arial" w:cs="Arial"/>
              </w:rPr>
              <w:t>ол</w:t>
            </w:r>
            <w:r>
              <w:rPr>
                <w:rFonts w:ascii="Arial" w:hAnsi="Arial" w:cs="Arial"/>
              </w:rPr>
              <w:t>ичество молодых граждан,</w:t>
            </w:r>
            <w:r w:rsidRPr="00D56BCD">
              <w:rPr>
                <w:rFonts w:ascii="Arial" w:hAnsi="Arial" w:cs="Arial"/>
              </w:rPr>
              <w:t xml:space="preserve"> проживающих в Боготольском районе, вовлеченных в </w:t>
            </w:r>
            <w:r w:rsidRPr="00D56BCD">
              <w:rPr>
                <w:rFonts w:ascii="Arial" w:hAnsi="Arial" w:cs="Arial"/>
              </w:rPr>
              <w:lastRenderedPageBreak/>
              <w:t>добровольческую деятельность</w:t>
            </w:r>
            <w:r>
              <w:rPr>
                <w:rFonts w:ascii="Arial" w:hAnsi="Arial" w:cs="Arial"/>
              </w:rPr>
              <w:t xml:space="preserve"> – 80 чел</w:t>
            </w:r>
            <w:r w:rsidRPr="00D56BC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ежегодно.</w:t>
            </w:r>
          </w:p>
        </w:tc>
      </w:tr>
      <w:tr w:rsidR="005A1500" w:rsidRPr="00D56BCD" w14:paraId="7B9A77B3" w14:textId="77777777" w:rsidTr="001C5C94">
        <w:trPr>
          <w:trHeight w:val="573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47A8B" w14:textId="77777777" w:rsidR="005A1500" w:rsidRPr="00D56BCD" w:rsidRDefault="005A1500" w:rsidP="00AA3A87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56BCD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EC2D" w14:textId="33944D00" w:rsidR="005A1500" w:rsidRPr="00D56BCD" w:rsidRDefault="005A1500" w:rsidP="00AA3A87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C82EA8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- 202</w:t>
            </w:r>
            <w:r w:rsidR="00C82EA8">
              <w:rPr>
                <w:rFonts w:ascii="Arial" w:hAnsi="Arial" w:cs="Arial"/>
                <w:sz w:val="24"/>
                <w:szCs w:val="24"/>
              </w:rPr>
              <w:t>7</w:t>
            </w:r>
            <w:r w:rsidRPr="00D56BCD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C82EA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</w:tr>
      <w:tr w:rsidR="005A1500" w:rsidRPr="00D56BCD" w14:paraId="55FB74B3" w14:textId="77777777" w:rsidTr="001C5C94">
        <w:trPr>
          <w:trHeight w:val="800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F09E2" w14:textId="77777777" w:rsidR="005A1500" w:rsidRPr="00D56BCD" w:rsidRDefault="005A1500" w:rsidP="00AA3A87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F2051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подпрограммы, </w:t>
            </w:r>
            <w:r w:rsidRPr="000F2051">
              <w:rPr>
                <w:rFonts w:ascii="Arial" w:hAnsi="Arial" w:cs="Arial"/>
                <w:spacing w:val="-4"/>
                <w:sz w:val="24"/>
                <w:szCs w:val="24"/>
              </w:rPr>
              <w:t xml:space="preserve">в том числе в разбивке по всем источникам финансирования </w:t>
            </w:r>
            <w:r w:rsidRPr="000F2051">
              <w:rPr>
                <w:rFonts w:ascii="Arial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B06AE" w14:textId="77777777" w:rsidR="005A1500" w:rsidRPr="0044390C" w:rsidRDefault="005A1500" w:rsidP="00AA3A87">
            <w:pPr>
              <w:snapToGrid w:val="0"/>
              <w:rPr>
                <w:rFonts w:ascii="Arial" w:hAnsi="Arial" w:cs="Arial"/>
              </w:rPr>
            </w:pPr>
            <w:r w:rsidRPr="0044390C">
              <w:rPr>
                <w:rFonts w:ascii="Arial" w:hAnsi="Arial" w:cs="Arial"/>
              </w:rPr>
              <w:t xml:space="preserve">Объем бюджетных ассигнований на реализацию мероприятий </w:t>
            </w:r>
            <w:r>
              <w:rPr>
                <w:rFonts w:ascii="Arial" w:hAnsi="Arial" w:cs="Arial"/>
              </w:rPr>
              <w:t>подпрограммы составляет всего 417</w:t>
            </w:r>
            <w:r w:rsidRPr="0044390C">
              <w:rPr>
                <w:rFonts w:ascii="Arial" w:hAnsi="Arial" w:cs="Arial"/>
              </w:rPr>
              <w:t>,0 тыс. рублей из местного бюджета, в том числе по годам:</w:t>
            </w:r>
          </w:p>
          <w:p w14:paraId="7F1C2A7B" w14:textId="1DCB98AC" w:rsidR="005A1500" w:rsidRPr="0044390C" w:rsidRDefault="005A1500" w:rsidP="00AA3A87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</w:t>
            </w:r>
            <w:r w:rsidR="00C82EA8">
              <w:rPr>
                <w:rFonts w:ascii="Arial" w:hAnsi="Arial" w:cs="Arial"/>
              </w:rPr>
              <w:t>5</w:t>
            </w:r>
            <w:r w:rsidRPr="0044390C">
              <w:rPr>
                <w:rFonts w:ascii="Arial" w:hAnsi="Arial" w:cs="Arial"/>
              </w:rPr>
              <w:t xml:space="preserve"> году </w:t>
            </w:r>
            <w:r w:rsidR="00C82EA8">
              <w:rPr>
                <w:rFonts w:ascii="Arial" w:hAnsi="Arial" w:cs="Arial"/>
              </w:rPr>
              <w:t>139</w:t>
            </w:r>
            <w:r w:rsidRPr="0044390C">
              <w:rPr>
                <w:rFonts w:ascii="Arial" w:hAnsi="Arial" w:cs="Arial"/>
              </w:rPr>
              <w:t>,0 тыс. рублей</w:t>
            </w:r>
          </w:p>
          <w:p w14:paraId="7696B8C0" w14:textId="4C870145" w:rsidR="005A1500" w:rsidRDefault="005A1500" w:rsidP="00AA3A87">
            <w:pPr>
              <w:snapToGrid w:val="0"/>
              <w:rPr>
                <w:rFonts w:ascii="Arial" w:hAnsi="Arial" w:cs="Arial"/>
              </w:rPr>
            </w:pPr>
            <w:r w:rsidRPr="0044390C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202</w:t>
            </w:r>
            <w:r w:rsidR="00C82EA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году </w:t>
            </w:r>
            <w:r w:rsidR="00681385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9</w:t>
            </w:r>
            <w:r w:rsidRPr="0044390C">
              <w:rPr>
                <w:rFonts w:ascii="Arial" w:hAnsi="Arial" w:cs="Arial"/>
              </w:rPr>
              <w:t>,0 тыс. рублей</w:t>
            </w:r>
          </w:p>
          <w:p w14:paraId="0F3A9890" w14:textId="630BBF60" w:rsidR="005A1500" w:rsidRPr="00D56BCD" w:rsidRDefault="005A1500" w:rsidP="00AA3A87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</w:t>
            </w:r>
            <w:r w:rsidR="00C82EA8">
              <w:rPr>
                <w:rFonts w:ascii="Arial" w:hAnsi="Arial" w:cs="Arial"/>
              </w:rPr>
              <w:t>7</w:t>
            </w:r>
            <w:r w:rsidRPr="00D56BCD">
              <w:rPr>
                <w:rFonts w:ascii="Arial" w:hAnsi="Arial" w:cs="Arial"/>
              </w:rPr>
              <w:t xml:space="preserve"> году </w:t>
            </w:r>
            <w:r w:rsidR="00681385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9</w:t>
            </w:r>
            <w:r w:rsidRPr="00D56BCD">
              <w:rPr>
                <w:rFonts w:ascii="Arial" w:hAnsi="Arial" w:cs="Arial"/>
              </w:rPr>
              <w:t>,0 тыс. рублей</w:t>
            </w:r>
          </w:p>
        </w:tc>
      </w:tr>
    </w:tbl>
    <w:p w14:paraId="2AB8CD32" w14:textId="77777777" w:rsidR="005A1500" w:rsidRPr="00D56BCD" w:rsidRDefault="005A1500" w:rsidP="005A1500">
      <w:pPr>
        <w:widowControl w:val="0"/>
        <w:spacing w:line="100" w:lineRule="atLeast"/>
        <w:rPr>
          <w:rFonts w:ascii="Arial" w:hAnsi="Arial" w:cs="Arial"/>
          <w:b/>
        </w:rPr>
      </w:pPr>
    </w:p>
    <w:p w14:paraId="55FAE6CD" w14:textId="77777777" w:rsidR="005A1500" w:rsidRPr="00041DB3" w:rsidRDefault="005A1500" w:rsidP="005A1500">
      <w:pPr>
        <w:pStyle w:val="aff3"/>
        <w:ind w:firstLine="851"/>
        <w:jc w:val="center"/>
        <w:rPr>
          <w:rFonts w:ascii="Arial" w:hAnsi="Arial" w:cs="Arial"/>
          <w:sz w:val="24"/>
          <w:szCs w:val="24"/>
        </w:rPr>
      </w:pPr>
      <w:r w:rsidRPr="00041DB3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Мероприятия </w:t>
      </w:r>
      <w:r w:rsidRPr="00041DB3">
        <w:rPr>
          <w:rFonts w:ascii="Arial" w:hAnsi="Arial" w:cs="Arial"/>
          <w:b/>
          <w:sz w:val="24"/>
          <w:szCs w:val="24"/>
        </w:rPr>
        <w:t>Подпрограммы</w:t>
      </w:r>
    </w:p>
    <w:p w14:paraId="15751706" w14:textId="77777777" w:rsidR="005A1500" w:rsidRPr="00041DB3" w:rsidRDefault="005A1500" w:rsidP="005A1500">
      <w:pPr>
        <w:pStyle w:val="aff3"/>
        <w:ind w:firstLine="851"/>
        <w:jc w:val="center"/>
        <w:rPr>
          <w:rFonts w:ascii="Arial" w:hAnsi="Arial" w:cs="Arial"/>
          <w:sz w:val="24"/>
          <w:szCs w:val="24"/>
        </w:rPr>
      </w:pPr>
    </w:p>
    <w:p w14:paraId="06B1DF82" w14:textId="77777777" w:rsidR="000B084B" w:rsidRPr="007E2827" w:rsidRDefault="000B084B" w:rsidP="000B084B">
      <w:pPr>
        <w:widowControl w:val="0"/>
        <w:autoSpaceDE w:val="0"/>
        <w:autoSpaceDN w:val="0"/>
        <w:adjustRightInd w:val="0"/>
        <w:ind w:firstLine="708"/>
        <w:rPr>
          <w:rFonts w:ascii="Arial" w:hAnsi="Arial" w:cs="Arial"/>
        </w:rPr>
      </w:pPr>
      <w:r w:rsidRPr="007E2827">
        <w:rPr>
          <w:rFonts w:ascii="Arial" w:hAnsi="Arial" w:cs="Arial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приведен в приложении № 2 к данной подпрограмме.</w:t>
      </w:r>
    </w:p>
    <w:p w14:paraId="61E0C351" w14:textId="77777777" w:rsidR="000B084B" w:rsidRPr="007E2827" w:rsidRDefault="000B084B" w:rsidP="005A1500">
      <w:pPr>
        <w:pStyle w:val="aff3"/>
        <w:ind w:firstLine="709"/>
        <w:jc w:val="both"/>
        <w:rPr>
          <w:rFonts w:ascii="Arial" w:hAnsi="Arial" w:cs="Arial"/>
          <w:sz w:val="24"/>
          <w:szCs w:val="24"/>
        </w:rPr>
      </w:pPr>
    </w:p>
    <w:p w14:paraId="693AB13E" w14:textId="77777777" w:rsidR="005A1500" w:rsidRPr="00484E57" w:rsidRDefault="005A1500" w:rsidP="005A1500">
      <w:pPr>
        <w:widowControl w:val="0"/>
        <w:spacing w:line="100" w:lineRule="atLeast"/>
        <w:ind w:firstLine="851"/>
        <w:jc w:val="center"/>
        <w:rPr>
          <w:rFonts w:ascii="Arial" w:hAnsi="Arial" w:cs="Arial"/>
        </w:rPr>
      </w:pPr>
    </w:p>
    <w:p w14:paraId="0BAE8406" w14:textId="77777777" w:rsidR="005A1500" w:rsidRPr="00484E57" w:rsidRDefault="005A1500" w:rsidP="005A1500">
      <w:pPr>
        <w:widowControl w:val="0"/>
        <w:spacing w:line="100" w:lineRule="atLeast"/>
        <w:ind w:left="851"/>
        <w:jc w:val="center"/>
        <w:rPr>
          <w:rFonts w:ascii="Arial" w:hAnsi="Arial" w:cs="Arial"/>
          <w:b/>
        </w:rPr>
      </w:pPr>
      <w:r w:rsidRPr="00484E57">
        <w:rPr>
          <w:rFonts w:ascii="Arial" w:hAnsi="Arial" w:cs="Arial"/>
          <w:b/>
        </w:rPr>
        <w:t>3. Механизм реализации подпрограммы</w:t>
      </w:r>
    </w:p>
    <w:p w14:paraId="410B8E41" w14:textId="77777777" w:rsidR="005A1500" w:rsidRPr="00484E57" w:rsidRDefault="005A1500" w:rsidP="005A1500">
      <w:pPr>
        <w:widowControl w:val="0"/>
        <w:spacing w:line="100" w:lineRule="atLeast"/>
        <w:ind w:firstLine="851"/>
        <w:jc w:val="center"/>
        <w:rPr>
          <w:rFonts w:ascii="Arial" w:hAnsi="Arial" w:cs="Arial"/>
          <w:b/>
        </w:rPr>
      </w:pPr>
    </w:p>
    <w:p w14:paraId="735D36AA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3.1. Реализацию мероприятий подпрограммы осуществляет администрация Боготольского района в лице отдела культуры, молодёжной политики и спорта;</w:t>
      </w:r>
    </w:p>
    <w:p w14:paraId="5A071CE7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3.2. 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484E57">
          <w:rPr>
            <w:rFonts w:ascii="Arial" w:hAnsi="Arial" w:cs="Arial"/>
          </w:rPr>
          <w:t>мероприятиями</w:t>
        </w:r>
      </w:hyperlink>
      <w:r w:rsidRPr="00484E57">
        <w:rPr>
          <w:rFonts w:ascii="Arial" w:hAnsi="Arial" w:cs="Arial"/>
        </w:rPr>
        <w:t xml:space="preserve"> подпрограммы согласно приложению № 2 к подпрограмме (далее – мероприятия подпрограммы).</w:t>
      </w:r>
    </w:p>
    <w:p w14:paraId="5DECC194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>3.3. Главными распорядителями средств местного бюджета является Администрация Боготольского района.</w:t>
      </w:r>
    </w:p>
    <w:p w14:paraId="5ECB27AD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484E57">
        <w:rPr>
          <w:rFonts w:ascii="Arial" w:hAnsi="Arial" w:cs="Arial"/>
        </w:rPr>
        <w:t xml:space="preserve">3.4. Размещение заказов на поставки товаров, выполнение работ, оказание услуг осуществляется в соответствии с </w:t>
      </w:r>
      <w:r w:rsidRPr="00484E57">
        <w:rPr>
          <w:rFonts w:ascii="Arial" w:hAnsi="Arial" w:cs="Arial"/>
          <w:color w:val="000000"/>
        </w:rPr>
        <w:t>Федеральным законом от 05.04.2013 № 44-ФЗ "О контрактной системе в сфере закупок товаров, работ, услуг для обеспечения государственных и муниципальных нужд"</w:t>
      </w:r>
    </w:p>
    <w:p w14:paraId="32BDFAAE" w14:textId="77777777" w:rsidR="005A1500" w:rsidRPr="00484E57" w:rsidRDefault="005A1500" w:rsidP="005A1500">
      <w:pPr>
        <w:autoSpaceDE w:val="0"/>
        <w:autoSpaceDN w:val="0"/>
        <w:adjustRightInd w:val="0"/>
        <w:ind w:firstLine="851"/>
        <w:rPr>
          <w:rFonts w:ascii="Arial" w:hAnsi="Arial" w:cs="Arial"/>
          <w:lang w:eastAsia="ru-RU"/>
        </w:rPr>
      </w:pPr>
    </w:p>
    <w:p w14:paraId="3D46AF17" w14:textId="77777777" w:rsidR="005A1500" w:rsidRPr="00484E57" w:rsidRDefault="005A1500" w:rsidP="005A1500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lang w:eastAsia="ru-RU"/>
        </w:rPr>
      </w:pPr>
      <w:r w:rsidRPr="00484E57">
        <w:rPr>
          <w:rFonts w:ascii="Arial" w:hAnsi="Arial" w:cs="Arial"/>
          <w:b/>
          <w:lang w:eastAsia="ru-RU"/>
        </w:rPr>
        <w:t>4. Управление подпрограммой и контроль за исполнением подпрограммы</w:t>
      </w:r>
    </w:p>
    <w:p w14:paraId="5BB7E2F1" w14:textId="77777777" w:rsidR="005A1500" w:rsidRPr="00484E57" w:rsidRDefault="005A1500" w:rsidP="005A1500">
      <w:pPr>
        <w:widowControl w:val="0"/>
        <w:autoSpaceDE w:val="0"/>
        <w:autoSpaceDN w:val="0"/>
        <w:adjustRightInd w:val="0"/>
        <w:ind w:firstLine="851"/>
        <w:outlineLvl w:val="2"/>
        <w:rPr>
          <w:rFonts w:ascii="Arial" w:hAnsi="Arial" w:cs="Arial"/>
          <w:b/>
        </w:rPr>
      </w:pPr>
    </w:p>
    <w:p w14:paraId="388A0C5F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4.1. Организация управления и контроль за реализацией подпрограммы осуществляет Администрация Боготольского района.</w:t>
      </w:r>
    </w:p>
    <w:p w14:paraId="230963AB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Администрация Боготольского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3A4151B7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4.2. Администрация Боготольского района в лице отдела культуры, молодёжной и спорта политики осуществляет:</w:t>
      </w:r>
    </w:p>
    <w:p w14:paraId="76E8B4F7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1) координацию исполнения мероприятий подпрограммы, мониторинг их реализации;</w:t>
      </w:r>
    </w:p>
    <w:p w14:paraId="58735F9D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2) непосредственный контроль за ходом реализации мероприятий подпрограммы;</w:t>
      </w:r>
    </w:p>
    <w:p w14:paraId="5D27FBDA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3) подготовку отчётов о реализации подпрограммы.</w:t>
      </w:r>
    </w:p>
    <w:p w14:paraId="61F5B0A9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 xml:space="preserve">4.3. Формирование отчётности о реализации подпрограммы формируется по форме и содержанию в соответствии с требованиями к отчёту о реализации муниципальной программы, утверждёнными постановлением администрации </w:t>
      </w:r>
      <w:r w:rsidRPr="00484E57">
        <w:rPr>
          <w:rFonts w:ascii="Arial" w:hAnsi="Arial" w:cs="Arial"/>
          <w:lang w:eastAsia="ru-RU"/>
        </w:rPr>
        <w:lastRenderedPageBreak/>
        <w:t>Боготольского района от 05.08.2013г. 560-п «Об утверждении Порядка принятия реше</w:t>
      </w:r>
      <w:bookmarkStart w:id="3" w:name="_GoBack"/>
      <w:bookmarkEnd w:id="3"/>
      <w:r w:rsidRPr="00484E57">
        <w:rPr>
          <w:rFonts w:ascii="Arial" w:hAnsi="Arial" w:cs="Arial"/>
          <w:lang w:eastAsia="ru-RU"/>
        </w:rPr>
        <w:t>ний о разработке муниципальных программ Боготольского района Красноярского края, их формирования и реализации».</w:t>
      </w:r>
    </w:p>
    <w:p w14:paraId="298734C3" w14:textId="77777777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484E57">
        <w:rPr>
          <w:rFonts w:ascii="Arial" w:hAnsi="Arial" w:cs="Arial"/>
          <w:lang w:eastAsia="ru-RU"/>
        </w:rPr>
        <w:t>Отдел культуры, молодежной политики и спорта администрации Боготольского района, предоставляет отчет о реализации программы за первое полугодие отчётного года в срок не позднее 10-го августа отчетного года и ежегодно формирует годовой отчет о ходе реализации программы до 1 марта года, следующего за отчетным, согласовывает их с соисполнителями подпрограммы и направляет в отдел экономики и планирования администрации Боготольского района.</w:t>
      </w:r>
    </w:p>
    <w:p w14:paraId="42FFEFDC" w14:textId="1685AD32" w:rsidR="005A1500" w:rsidRPr="00484E57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  <w:lang w:eastAsia="ru-RU" w:bidi="ru-RU"/>
        </w:rPr>
      </w:pPr>
      <w:r w:rsidRPr="00484E57">
        <w:rPr>
          <w:rFonts w:ascii="Arial" w:hAnsi="Arial" w:cs="Arial"/>
          <w:lang w:eastAsia="ru-RU"/>
        </w:rPr>
        <w:t xml:space="preserve">4.4. </w:t>
      </w:r>
      <w:r w:rsidRPr="00484E57">
        <w:rPr>
          <w:rFonts w:ascii="Arial" w:hAnsi="Arial" w:cs="Arial"/>
          <w:color w:val="000000"/>
          <w:lang w:eastAsia="ru-RU" w:bidi="ru-RU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 (в редакции Постановления администрации Боготольского района от 27.03.2018 №107-п, от 04.06.2018 №200-п, от 30.09.2019 №550-п).</w:t>
      </w:r>
    </w:p>
    <w:p w14:paraId="6FA1AEA6" w14:textId="6304AC09" w:rsidR="005A1500" w:rsidRDefault="005A1500" w:rsidP="005A1500">
      <w:pPr>
        <w:pStyle w:val="34"/>
        <w:shd w:val="clear" w:color="auto" w:fill="auto"/>
        <w:rPr>
          <w:sz w:val="24"/>
          <w:szCs w:val="24"/>
          <w:lang w:eastAsia="ru-RU"/>
        </w:rPr>
      </w:pPr>
      <w:r w:rsidRPr="00484E57">
        <w:rPr>
          <w:color w:val="000000"/>
          <w:sz w:val="24"/>
          <w:szCs w:val="24"/>
          <w:lang w:eastAsia="ru-RU" w:bidi="ru-RU"/>
        </w:rPr>
        <w:t>4.5.</w:t>
      </w:r>
      <w:r w:rsidRPr="00484E57">
        <w:rPr>
          <w:color w:val="000000"/>
          <w:lang w:eastAsia="ru-RU" w:bidi="ru-RU"/>
        </w:rPr>
        <w:t xml:space="preserve"> </w:t>
      </w:r>
      <w:r w:rsidRPr="00484E57">
        <w:rPr>
          <w:color w:val="000000"/>
          <w:sz w:val="24"/>
          <w:szCs w:val="24"/>
          <w:lang w:bidi="ru-RU"/>
        </w:rPr>
        <w:t>Внешний муниципальный финансовый контроль осуществляет Контрольно-</w:t>
      </w:r>
      <w:r w:rsidRPr="00484E57">
        <w:rPr>
          <w:color w:val="000000"/>
          <w:sz w:val="24"/>
          <w:szCs w:val="24"/>
          <w:lang w:bidi="ru-RU"/>
        </w:rPr>
        <w:softHyphen/>
        <w:t>счетный орган Боготольского района в соответствии с Решением Боготольского районного Совета депутатов от 12.05.2023 №25-245 «Об утверждении Положения о Контрольно-счетном органе Боготольского района Красноярского края» и Распоряжением Контрольно - счетного органа Боготольского района Красноярского края от 18.05.2023 №1-р «Об утверждении Регламента Контрольно</w:t>
      </w:r>
      <w:r w:rsidRPr="00484E57">
        <w:rPr>
          <w:color w:val="000000"/>
          <w:sz w:val="24"/>
          <w:szCs w:val="24"/>
          <w:lang w:bidi="ru-RU"/>
        </w:rPr>
        <w:softHyphen/>
        <w:t>-счетного органа Боготольского</w:t>
      </w:r>
      <w:r>
        <w:rPr>
          <w:color w:val="000000"/>
          <w:sz w:val="24"/>
          <w:szCs w:val="24"/>
          <w:lang w:bidi="ru-RU"/>
        </w:rPr>
        <w:t xml:space="preserve"> района Красноярского края».</w:t>
      </w:r>
    </w:p>
    <w:p w14:paraId="400A6DF4" w14:textId="77777777" w:rsidR="005A1500" w:rsidRDefault="005A1500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val="x-none"/>
        </w:rPr>
      </w:pPr>
    </w:p>
    <w:p w14:paraId="28B60D71" w14:textId="16907CA4" w:rsidR="009F1C26" w:rsidRPr="00D01139" w:rsidRDefault="009F1C26" w:rsidP="005A1500">
      <w:pPr>
        <w:widowControl w:val="0"/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val="x-none"/>
        </w:rPr>
        <w:sectPr w:rsidR="009F1C26" w:rsidRPr="00D01139" w:rsidSect="00AA3A87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6B2E7AB2" w14:textId="77777777" w:rsidR="005A1500" w:rsidRDefault="005A1500" w:rsidP="005A15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1</w:t>
      </w:r>
    </w:p>
    <w:p w14:paraId="7125E5EA" w14:textId="77777777" w:rsidR="005A1500" w:rsidRPr="00D56BCD" w:rsidRDefault="005A1500" w:rsidP="005A15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подпрограмме</w:t>
      </w:r>
    </w:p>
    <w:p w14:paraId="55F22789" w14:textId="77777777" w:rsidR="005A1500" w:rsidRDefault="005A1500" w:rsidP="005A1500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«Патриотическое воспитание </w:t>
      </w:r>
      <w:r w:rsidRPr="00D56BCD">
        <w:rPr>
          <w:rFonts w:ascii="Arial" w:hAnsi="Arial" w:cs="Arial"/>
        </w:rPr>
        <w:t>молодёжи Боготольского района»</w:t>
      </w:r>
    </w:p>
    <w:p w14:paraId="45E39167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</w:p>
    <w:p w14:paraId="464E0611" w14:textId="77777777" w:rsidR="005A1500" w:rsidRPr="00D56BCD" w:rsidRDefault="005A1500" w:rsidP="005A1500">
      <w:pPr>
        <w:jc w:val="center"/>
        <w:rPr>
          <w:rFonts w:ascii="Arial" w:hAnsi="Arial" w:cs="Arial"/>
          <w:b/>
        </w:rPr>
      </w:pPr>
      <w:r w:rsidRPr="00D56BCD">
        <w:rPr>
          <w:rFonts w:ascii="Arial" w:hAnsi="Arial" w:cs="Arial"/>
          <w:b/>
        </w:rPr>
        <w:t>Перечень и значения показателей результативности подпрограммы</w:t>
      </w:r>
    </w:p>
    <w:p w14:paraId="3A4B985C" w14:textId="77777777" w:rsidR="005A1500" w:rsidRDefault="005A1500" w:rsidP="005A1500">
      <w:pPr>
        <w:ind w:firstLine="709"/>
        <w:jc w:val="center"/>
        <w:rPr>
          <w:rFonts w:ascii="Arial" w:hAnsi="Arial" w:cs="Arial"/>
          <w:b/>
        </w:rPr>
      </w:pPr>
      <w:r w:rsidRPr="00D56BCD">
        <w:rPr>
          <w:rFonts w:ascii="Arial" w:hAnsi="Arial" w:cs="Arial"/>
          <w:b/>
        </w:rPr>
        <w:t>«Патриотическое воспитание молодёжи Боготольского района»</w:t>
      </w:r>
    </w:p>
    <w:p w14:paraId="0120E7A1" w14:textId="77777777" w:rsidR="005A1500" w:rsidRPr="00D56BCD" w:rsidRDefault="005A1500" w:rsidP="005A1500">
      <w:pPr>
        <w:ind w:firstLine="709"/>
        <w:jc w:val="center"/>
        <w:rPr>
          <w:rFonts w:ascii="Arial" w:hAnsi="Arial" w:cs="Arial"/>
          <w:b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53"/>
        <w:gridCol w:w="1559"/>
        <w:gridCol w:w="1985"/>
        <w:gridCol w:w="1134"/>
        <w:gridCol w:w="1134"/>
        <w:gridCol w:w="1134"/>
        <w:gridCol w:w="1871"/>
      </w:tblGrid>
      <w:tr w:rsidR="005A1500" w:rsidRPr="00D56BCD" w14:paraId="43585447" w14:textId="77777777" w:rsidTr="008B4627">
        <w:tc>
          <w:tcPr>
            <w:tcW w:w="567" w:type="dxa"/>
            <w:shd w:val="clear" w:color="auto" w:fill="auto"/>
          </w:tcPr>
          <w:p w14:paraId="6662B5AC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№ п/п</w:t>
            </w:r>
          </w:p>
        </w:tc>
        <w:tc>
          <w:tcPr>
            <w:tcW w:w="5353" w:type="dxa"/>
            <w:shd w:val="clear" w:color="auto" w:fill="auto"/>
            <w:vAlign w:val="center"/>
          </w:tcPr>
          <w:p w14:paraId="73E06B70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8698D5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A1E1A5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134" w:type="dxa"/>
            <w:vAlign w:val="center"/>
          </w:tcPr>
          <w:p w14:paraId="265A4E9C" w14:textId="1FEED3F3" w:rsidR="005A1500" w:rsidRDefault="005A1500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</w:t>
            </w:r>
            <w:r w:rsidR="00C82EA8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67E13" w14:textId="222718BC" w:rsidR="005A1500" w:rsidRPr="00D56BCD" w:rsidRDefault="005A1500" w:rsidP="00AA3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202</w:t>
            </w:r>
            <w:r w:rsidR="00C82EA8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9FA313" w14:textId="70BF1A65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82EA8">
              <w:rPr>
                <w:rFonts w:ascii="Arial" w:hAnsi="Arial" w:cs="Arial"/>
              </w:rPr>
              <w:t>6</w:t>
            </w:r>
          </w:p>
        </w:tc>
        <w:tc>
          <w:tcPr>
            <w:tcW w:w="1871" w:type="dxa"/>
            <w:vAlign w:val="center"/>
          </w:tcPr>
          <w:p w14:paraId="3A3FF9A0" w14:textId="6D9C7CC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C82EA8">
              <w:rPr>
                <w:rFonts w:ascii="Arial" w:hAnsi="Arial" w:cs="Arial"/>
              </w:rPr>
              <w:t>7</w:t>
            </w:r>
          </w:p>
        </w:tc>
      </w:tr>
      <w:tr w:rsidR="005A1500" w:rsidRPr="00D56BCD" w14:paraId="7D0F3937" w14:textId="77777777" w:rsidTr="008B4627">
        <w:tc>
          <w:tcPr>
            <w:tcW w:w="567" w:type="dxa"/>
            <w:shd w:val="clear" w:color="auto" w:fill="auto"/>
          </w:tcPr>
          <w:p w14:paraId="2EA609E0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53" w:type="dxa"/>
          </w:tcPr>
          <w:p w14:paraId="32D5A74C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14:paraId="497FEF0B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14:paraId="4C024A11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0EE05C8C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504B2FB0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6F71620E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auto"/>
          </w:tcPr>
          <w:p w14:paraId="6BCB9B3C" w14:textId="77777777" w:rsidR="005A1500" w:rsidRPr="00D56BCD" w:rsidRDefault="005A1500" w:rsidP="00AA3A87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A1500" w:rsidRPr="00D56BCD" w14:paraId="178A6647" w14:textId="77777777" w:rsidTr="008B4627">
        <w:tc>
          <w:tcPr>
            <w:tcW w:w="567" w:type="dxa"/>
            <w:shd w:val="clear" w:color="auto" w:fill="auto"/>
          </w:tcPr>
          <w:p w14:paraId="4C12ECE3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0" w:type="dxa"/>
            <w:gridSpan w:val="7"/>
          </w:tcPr>
          <w:p w14:paraId="0D16AEB0" w14:textId="77777777" w:rsidR="005A1500" w:rsidRDefault="005A1500" w:rsidP="00AA3A8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Цель: </w:t>
            </w:r>
            <w:r w:rsidRPr="00D56BCD">
              <w:rPr>
                <w:rFonts w:ascii="Arial" w:hAnsi="Arial" w:cs="Arial"/>
              </w:rPr>
              <w:t>создание условий для дальнейшего развития и совершенствования</w:t>
            </w:r>
            <w:r>
              <w:rPr>
                <w:rFonts w:ascii="Arial" w:hAnsi="Arial" w:cs="Arial"/>
              </w:rPr>
              <w:t xml:space="preserve"> системы</w:t>
            </w:r>
            <w:r w:rsidRPr="00D56BCD">
              <w:rPr>
                <w:rFonts w:ascii="Arial" w:hAnsi="Arial" w:cs="Arial"/>
              </w:rPr>
              <w:t xml:space="preserve"> п</w:t>
            </w:r>
            <w:r>
              <w:rPr>
                <w:rFonts w:ascii="Arial" w:hAnsi="Arial" w:cs="Arial"/>
              </w:rPr>
              <w:t>атриотического воспитания молодё</w:t>
            </w:r>
            <w:r w:rsidRPr="00D56BCD">
              <w:rPr>
                <w:rFonts w:ascii="Arial" w:hAnsi="Arial" w:cs="Arial"/>
              </w:rPr>
              <w:t>жи Боготольского района.</w:t>
            </w:r>
          </w:p>
          <w:p w14:paraId="3A3850D5" w14:textId="77777777" w:rsidR="005A1500" w:rsidRDefault="005A1500" w:rsidP="00AA3A87">
            <w:pPr>
              <w:contextualSpacing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 xml:space="preserve">Задачи: </w:t>
            </w:r>
            <w:r>
              <w:rPr>
                <w:rFonts w:ascii="Arial" w:hAnsi="Arial" w:cs="Arial"/>
              </w:rPr>
              <w:t>О</w:t>
            </w:r>
            <w:r w:rsidRPr="00D56BCD">
              <w:rPr>
                <w:rFonts w:ascii="Arial" w:hAnsi="Arial" w:cs="Arial"/>
              </w:rPr>
              <w:t>существление добровольческой деятельности</w:t>
            </w:r>
            <w:r>
              <w:rPr>
                <w:rFonts w:ascii="Arial" w:hAnsi="Arial" w:cs="Arial"/>
              </w:rPr>
              <w:t>;</w:t>
            </w:r>
          </w:p>
          <w:p w14:paraId="1D81CC61" w14:textId="77777777" w:rsidR="005A1500" w:rsidRPr="009D0D1C" w:rsidRDefault="005A1500" w:rsidP="00AA3A87">
            <w:pPr>
              <w:contextualSpacing/>
              <w:rPr>
                <w:rFonts w:ascii="Arial" w:hAnsi="Arial" w:cs="Arial"/>
              </w:rPr>
            </w:pPr>
            <w:r w:rsidRPr="00D56BCD">
              <w:rPr>
                <w:rFonts w:ascii="Arial" w:hAnsi="Arial" w:cs="Arial"/>
              </w:rPr>
              <w:t>Вовлечение молодёжи в социальную практику, совершенствующую основные направления патриотического воспитания и повышение уровня социальной активности</w:t>
            </w:r>
            <w:r>
              <w:rPr>
                <w:rFonts w:ascii="Arial" w:hAnsi="Arial" w:cs="Arial"/>
              </w:rPr>
              <w:t>.</w:t>
            </w:r>
          </w:p>
        </w:tc>
      </w:tr>
      <w:tr w:rsidR="005A1500" w:rsidRPr="00D56BCD" w14:paraId="43DCE015" w14:textId="77777777" w:rsidTr="008B4627">
        <w:tc>
          <w:tcPr>
            <w:tcW w:w="567" w:type="dxa"/>
            <w:shd w:val="clear" w:color="auto" w:fill="auto"/>
          </w:tcPr>
          <w:p w14:paraId="33827EBF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53" w:type="dxa"/>
            <w:shd w:val="clear" w:color="auto" w:fill="auto"/>
            <w:vAlign w:val="center"/>
          </w:tcPr>
          <w:p w14:paraId="30452DC5" w14:textId="77777777" w:rsidR="005A1500" w:rsidRPr="00D56BCD" w:rsidRDefault="005A1500" w:rsidP="00AA3A87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Показатели результативности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9A3DF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C10A2E3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545C87D" w14:textId="77777777" w:rsidR="005A1500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293E13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3F3080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1" w:type="dxa"/>
            <w:vAlign w:val="center"/>
          </w:tcPr>
          <w:p w14:paraId="313470EC" w14:textId="77777777" w:rsidR="005A1500" w:rsidRPr="009D0D1C" w:rsidRDefault="005A1500" w:rsidP="00AA3A87">
            <w:pPr>
              <w:jc w:val="center"/>
              <w:rPr>
                <w:rFonts w:ascii="Arial" w:hAnsi="Arial" w:cs="Arial"/>
              </w:rPr>
            </w:pPr>
          </w:p>
        </w:tc>
      </w:tr>
      <w:tr w:rsidR="005A1500" w:rsidRPr="00D56BCD" w14:paraId="552FCFE9" w14:textId="77777777" w:rsidTr="008B4627">
        <w:tc>
          <w:tcPr>
            <w:tcW w:w="567" w:type="dxa"/>
            <w:shd w:val="clear" w:color="auto" w:fill="auto"/>
          </w:tcPr>
          <w:p w14:paraId="0B8D5103" w14:textId="05A5D3A0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D56BCD">
              <w:rPr>
                <w:rFonts w:ascii="Arial" w:hAnsi="Arial" w:cs="Arial"/>
              </w:rPr>
              <w:t>1</w:t>
            </w:r>
          </w:p>
        </w:tc>
        <w:tc>
          <w:tcPr>
            <w:tcW w:w="5353" w:type="dxa"/>
            <w:shd w:val="clear" w:color="auto" w:fill="auto"/>
            <w:vAlign w:val="center"/>
          </w:tcPr>
          <w:p w14:paraId="4769893A" w14:textId="77777777" w:rsidR="005A1500" w:rsidRPr="00814BE9" w:rsidRDefault="005A1500" w:rsidP="00AA3A87">
            <w:pPr>
              <w:jc w:val="left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 xml:space="preserve"> Количество молодых граждан, проживающих в Боготольском районе, вовлеченных в краеведческо–патриотическую деятельность.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C24532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E561CF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ведомственная отчётность</w:t>
            </w:r>
          </w:p>
        </w:tc>
        <w:tc>
          <w:tcPr>
            <w:tcW w:w="1134" w:type="dxa"/>
            <w:vAlign w:val="center"/>
          </w:tcPr>
          <w:p w14:paraId="5BE62973" w14:textId="2133E60B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6</w:t>
            </w:r>
            <w:r w:rsidR="00024AE4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10628" w14:textId="0EF6092A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6</w:t>
            </w:r>
            <w:r w:rsidR="00024AE4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E5FD28" w14:textId="5E7B4A9F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6</w:t>
            </w:r>
            <w:r w:rsidR="00024AE4">
              <w:rPr>
                <w:rFonts w:ascii="Arial" w:hAnsi="Arial" w:cs="Arial"/>
              </w:rPr>
              <w:t>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A2DAC17" w14:textId="55D87E7E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6</w:t>
            </w:r>
            <w:r w:rsidR="00024AE4">
              <w:rPr>
                <w:rFonts w:ascii="Arial" w:hAnsi="Arial" w:cs="Arial"/>
              </w:rPr>
              <w:t>5</w:t>
            </w:r>
          </w:p>
        </w:tc>
      </w:tr>
      <w:tr w:rsidR="005A1500" w:rsidRPr="00D56BCD" w14:paraId="6D01F914" w14:textId="77777777" w:rsidTr="008B4627">
        <w:tc>
          <w:tcPr>
            <w:tcW w:w="567" w:type="dxa"/>
            <w:shd w:val="clear" w:color="auto" w:fill="auto"/>
          </w:tcPr>
          <w:p w14:paraId="26480A84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D56BCD">
              <w:rPr>
                <w:rFonts w:ascii="Arial" w:hAnsi="Arial" w:cs="Arial"/>
              </w:rPr>
              <w:t>2</w:t>
            </w:r>
          </w:p>
        </w:tc>
        <w:tc>
          <w:tcPr>
            <w:tcW w:w="5353" w:type="dxa"/>
            <w:shd w:val="clear" w:color="auto" w:fill="auto"/>
            <w:vAlign w:val="center"/>
          </w:tcPr>
          <w:p w14:paraId="34C840DF" w14:textId="77777777" w:rsidR="005A1500" w:rsidRPr="00814BE9" w:rsidRDefault="005A1500" w:rsidP="00AA3A87">
            <w:pPr>
              <w:jc w:val="left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Количество молодых граждан, проживающих в Боготольском районе, являющихся членами или участниками патриотических объединений Боготольского района.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6D7977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D98486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ведомственная отчётность</w:t>
            </w:r>
          </w:p>
        </w:tc>
        <w:tc>
          <w:tcPr>
            <w:tcW w:w="1134" w:type="dxa"/>
            <w:vAlign w:val="center"/>
          </w:tcPr>
          <w:p w14:paraId="36BDEEA9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799081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A966CC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75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2ED99A52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75</w:t>
            </w:r>
          </w:p>
        </w:tc>
      </w:tr>
      <w:tr w:rsidR="005A1500" w:rsidRPr="00D56BCD" w14:paraId="0CAA983D" w14:textId="77777777" w:rsidTr="008B4627">
        <w:tc>
          <w:tcPr>
            <w:tcW w:w="567" w:type="dxa"/>
            <w:shd w:val="clear" w:color="auto" w:fill="auto"/>
          </w:tcPr>
          <w:p w14:paraId="7FBD646E" w14:textId="77777777" w:rsidR="005A1500" w:rsidRPr="00D56BCD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D56BCD">
              <w:rPr>
                <w:rFonts w:ascii="Arial" w:hAnsi="Arial" w:cs="Arial"/>
              </w:rPr>
              <w:t>3</w:t>
            </w:r>
          </w:p>
        </w:tc>
        <w:tc>
          <w:tcPr>
            <w:tcW w:w="5353" w:type="dxa"/>
            <w:shd w:val="clear" w:color="auto" w:fill="auto"/>
            <w:vAlign w:val="center"/>
          </w:tcPr>
          <w:p w14:paraId="1FC2CD05" w14:textId="77777777" w:rsidR="005A1500" w:rsidRPr="00814BE9" w:rsidRDefault="005A1500" w:rsidP="00AA3A87">
            <w:pPr>
              <w:jc w:val="left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Количество молодых граждан, проживающих в Боготольском районе, вовлеченных в добровольческую деятельность.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3FF271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448051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ведомственная отчётность</w:t>
            </w:r>
          </w:p>
        </w:tc>
        <w:tc>
          <w:tcPr>
            <w:tcW w:w="1134" w:type="dxa"/>
            <w:vAlign w:val="center"/>
          </w:tcPr>
          <w:p w14:paraId="15FB5DCC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4A21B1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B6130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80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43CC38C4" w14:textId="77777777" w:rsidR="005A1500" w:rsidRPr="00814BE9" w:rsidRDefault="005A1500" w:rsidP="00AA3A87">
            <w:pPr>
              <w:jc w:val="center"/>
              <w:rPr>
                <w:rFonts w:ascii="Arial" w:hAnsi="Arial" w:cs="Arial"/>
              </w:rPr>
            </w:pPr>
            <w:r w:rsidRPr="00814BE9">
              <w:rPr>
                <w:rFonts w:ascii="Arial" w:hAnsi="Arial" w:cs="Arial"/>
              </w:rPr>
              <w:t>80</w:t>
            </w:r>
          </w:p>
        </w:tc>
      </w:tr>
    </w:tbl>
    <w:p w14:paraId="44D33126" w14:textId="1F71979E" w:rsidR="009F1C26" w:rsidRDefault="009F1C26" w:rsidP="005A1500">
      <w:pPr>
        <w:tabs>
          <w:tab w:val="left" w:pos="12036"/>
          <w:tab w:val="right" w:pos="14570"/>
        </w:tabs>
        <w:ind w:firstLine="709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51150EC" w14:textId="77777777" w:rsidR="005A1500" w:rsidRPr="00D56BCD" w:rsidRDefault="005A1500" w:rsidP="005A1500">
      <w:pPr>
        <w:tabs>
          <w:tab w:val="left" w:pos="12036"/>
          <w:tab w:val="right" w:pos="14570"/>
        </w:tabs>
        <w:ind w:firstLine="709"/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lastRenderedPageBreak/>
        <w:t>Приложение № 2</w:t>
      </w:r>
    </w:p>
    <w:p w14:paraId="345A70EF" w14:textId="77777777" w:rsidR="005A1500" w:rsidRDefault="005A1500" w:rsidP="005A1500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к подпрограмме</w:t>
      </w:r>
    </w:p>
    <w:p w14:paraId="0CAB5CC4" w14:textId="77777777" w:rsidR="005A1500" w:rsidRPr="00D56BCD" w:rsidRDefault="005A1500" w:rsidP="005A1500">
      <w:pPr>
        <w:ind w:firstLine="709"/>
        <w:jc w:val="right"/>
        <w:rPr>
          <w:rFonts w:ascii="Arial" w:hAnsi="Arial" w:cs="Arial"/>
        </w:rPr>
      </w:pPr>
      <w:r w:rsidRPr="00D56BCD">
        <w:rPr>
          <w:rFonts w:ascii="Arial" w:hAnsi="Arial" w:cs="Arial"/>
        </w:rPr>
        <w:t>«Патриотическое вос</w:t>
      </w:r>
      <w:r>
        <w:rPr>
          <w:rFonts w:ascii="Arial" w:hAnsi="Arial" w:cs="Arial"/>
        </w:rPr>
        <w:t xml:space="preserve">питание </w:t>
      </w:r>
      <w:r w:rsidRPr="00D56BCD">
        <w:rPr>
          <w:rFonts w:ascii="Arial" w:hAnsi="Arial" w:cs="Arial"/>
        </w:rPr>
        <w:t>молодёжи Боготольского района»</w:t>
      </w:r>
    </w:p>
    <w:p w14:paraId="251279CF" w14:textId="77777777" w:rsidR="005A1500" w:rsidRPr="00D56BCD" w:rsidRDefault="005A1500" w:rsidP="005A1500">
      <w:pPr>
        <w:rPr>
          <w:rFonts w:ascii="Arial" w:hAnsi="Arial" w:cs="Arial"/>
          <w:lang w:eastAsia="ru-RU"/>
        </w:rPr>
      </w:pPr>
    </w:p>
    <w:p w14:paraId="50D7D34A" w14:textId="77777777" w:rsidR="005A1500" w:rsidRPr="000E000A" w:rsidRDefault="005A1500" w:rsidP="005A1500">
      <w:pPr>
        <w:ind w:firstLine="709"/>
        <w:jc w:val="center"/>
        <w:rPr>
          <w:rFonts w:ascii="Arial" w:hAnsi="Arial" w:cs="Arial"/>
        </w:rPr>
      </w:pPr>
      <w:r w:rsidRPr="000E000A">
        <w:rPr>
          <w:rFonts w:ascii="Arial" w:hAnsi="Arial" w:cs="Arial"/>
        </w:rPr>
        <w:t>Перечень мероприятий подпрограммы «Патриотическое воспитание молодёжи Боготольского района с указанием объема средств на их реализацию и ожидаемых результатов»</w:t>
      </w:r>
    </w:p>
    <w:tbl>
      <w:tblPr>
        <w:tblpPr w:leftFromText="180" w:rightFromText="180" w:vertAnchor="text" w:horzAnchor="margin" w:tblpXSpec="center" w:tblpY="448"/>
        <w:tblW w:w="14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7"/>
        <w:gridCol w:w="1134"/>
        <w:gridCol w:w="709"/>
        <w:gridCol w:w="851"/>
        <w:gridCol w:w="1559"/>
        <w:gridCol w:w="709"/>
        <w:gridCol w:w="992"/>
        <w:gridCol w:w="1134"/>
        <w:gridCol w:w="992"/>
        <w:gridCol w:w="851"/>
        <w:gridCol w:w="2092"/>
      </w:tblGrid>
      <w:tr w:rsidR="005A1500" w:rsidRPr="00BD17E1" w14:paraId="4CA68CF7" w14:textId="77777777" w:rsidTr="00595C59">
        <w:trPr>
          <w:trHeight w:val="1269"/>
        </w:trPr>
        <w:tc>
          <w:tcPr>
            <w:tcW w:w="673" w:type="dxa"/>
            <w:vMerge w:val="restart"/>
            <w:shd w:val="clear" w:color="auto" w:fill="auto"/>
          </w:tcPr>
          <w:p w14:paraId="02D1969A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837" w:type="dxa"/>
            <w:vMerge w:val="restart"/>
            <w:shd w:val="clear" w:color="auto" w:fill="auto"/>
          </w:tcPr>
          <w:p w14:paraId="3D8B47D2" w14:textId="77777777" w:rsidR="005A1500" w:rsidRPr="00BD17E1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Цели,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17E1">
              <w:rPr>
                <w:rFonts w:ascii="Arial" w:hAnsi="Arial" w:cs="Arial"/>
                <w:sz w:val="22"/>
                <w:szCs w:val="22"/>
              </w:rPr>
              <w:t>задачи, мероприятия подпрограммы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4F0DC6" w14:textId="77777777" w:rsidR="005A150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ГРБС</w:t>
            </w:r>
          </w:p>
          <w:p w14:paraId="2AD01E2D" w14:textId="77777777" w:rsidR="005A1500" w:rsidRPr="001E0FDF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227580" w14:textId="77777777" w:rsidR="005A1500" w:rsidRPr="001E0FDF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02581C" w14:textId="77777777" w:rsidR="005A1500" w:rsidRPr="001E0FDF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FB153F" w14:textId="77777777" w:rsidR="005A1500" w:rsidRPr="001E0FDF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6ADB17" w14:textId="77777777" w:rsidR="005A1500" w:rsidRPr="001E0FDF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63ECF5" w14:textId="77777777" w:rsidR="005A150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86202F" w14:textId="77777777" w:rsidR="005A150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8D9939" w14:textId="77777777" w:rsidR="005A1500" w:rsidRPr="001E0FDF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shd w:val="clear" w:color="auto" w:fill="auto"/>
          </w:tcPr>
          <w:p w14:paraId="5E3BD3C8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383882B6" w14:textId="77777777" w:rsidR="005A1500" w:rsidRPr="00BD17E1" w:rsidRDefault="005A1500" w:rsidP="00AA3A87">
            <w:pPr>
              <w:suppressAutoHyphens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17E1">
              <w:rPr>
                <w:rFonts w:ascii="Arial" w:hAnsi="Arial" w:cs="Arial"/>
                <w:sz w:val="22"/>
                <w:szCs w:val="22"/>
                <w:lang w:eastAsia="ru-RU"/>
              </w:rPr>
              <w:t xml:space="preserve">Расходы, в том числе по годам реализации </w:t>
            </w:r>
            <w:r>
              <w:rPr>
                <w:rFonts w:ascii="Arial" w:hAnsi="Arial" w:cs="Arial"/>
                <w:sz w:val="22"/>
                <w:szCs w:val="22"/>
                <w:lang w:eastAsia="ru-RU"/>
              </w:rPr>
              <w:t>под</w:t>
            </w:r>
            <w:r w:rsidRPr="00BD17E1">
              <w:rPr>
                <w:rFonts w:ascii="Arial" w:hAnsi="Arial" w:cs="Arial"/>
                <w:sz w:val="22"/>
                <w:szCs w:val="22"/>
                <w:lang w:eastAsia="ru-RU"/>
              </w:rPr>
              <w:t>программы, (тыс. руб.)</w:t>
            </w:r>
          </w:p>
          <w:p w14:paraId="6AFB5EE6" w14:textId="77777777" w:rsidR="005A1500" w:rsidRPr="00A57DFC" w:rsidRDefault="005A1500" w:rsidP="00AA3A87">
            <w:pPr>
              <w:pStyle w:val="aff3"/>
              <w:jc w:val="center"/>
              <w:rPr>
                <w:rFonts w:ascii="Arial" w:hAnsi="Arial" w:cs="Arial"/>
              </w:rPr>
            </w:pPr>
          </w:p>
          <w:p w14:paraId="48749524" w14:textId="77777777" w:rsidR="005A150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8A5C05" w14:textId="77777777" w:rsidR="005A150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186B5E" w14:textId="77777777" w:rsidR="005A150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DBBE6E" w14:textId="77777777" w:rsidR="005A1500" w:rsidRPr="00BD17E1" w:rsidRDefault="005A1500" w:rsidP="00AA3A8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092" w:type="dxa"/>
            <w:vMerge w:val="restart"/>
            <w:tcBorders>
              <w:bottom w:val="nil"/>
            </w:tcBorders>
            <w:shd w:val="clear" w:color="auto" w:fill="auto"/>
          </w:tcPr>
          <w:p w14:paraId="03256529" w14:textId="77777777" w:rsidR="005A1500" w:rsidRPr="00BD17E1" w:rsidRDefault="005A1500" w:rsidP="00AA3A87">
            <w:pPr>
              <w:suppressAutoHyphens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17E1">
              <w:rPr>
                <w:rFonts w:ascii="Arial" w:hAnsi="Arial" w:cs="Arial"/>
                <w:sz w:val="22"/>
                <w:szCs w:val="22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5A1500" w:rsidRPr="00BD17E1" w14:paraId="5C27426E" w14:textId="77777777" w:rsidTr="00595C59">
        <w:trPr>
          <w:trHeight w:val="716"/>
        </w:trPr>
        <w:tc>
          <w:tcPr>
            <w:tcW w:w="673" w:type="dxa"/>
            <w:vMerge/>
            <w:shd w:val="clear" w:color="auto" w:fill="auto"/>
          </w:tcPr>
          <w:p w14:paraId="2C7ACCFB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vMerge/>
            <w:shd w:val="clear" w:color="auto" w:fill="auto"/>
          </w:tcPr>
          <w:p w14:paraId="7E167D37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CEA47C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5890C79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ГРБС</w:t>
            </w:r>
          </w:p>
        </w:tc>
        <w:tc>
          <w:tcPr>
            <w:tcW w:w="851" w:type="dxa"/>
            <w:shd w:val="clear" w:color="auto" w:fill="auto"/>
          </w:tcPr>
          <w:p w14:paraId="25B07F96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D17E1">
              <w:rPr>
                <w:rFonts w:ascii="Arial" w:hAnsi="Arial" w:cs="Arial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B5A41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14:paraId="57627BBA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ВР</w:t>
            </w:r>
          </w:p>
        </w:tc>
        <w:tc>
          <w:tcPr>
            <w:tcW w:w="992" w:type="dxa"/>
            <w:vAlign w:val="center"/>
          </w:tcPr>
          <w:p w14:paraId="7831822E" w14:textId="1A8A9D5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AA797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1E5C2955" w14:textId="19045976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AA79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14:paraId="50AA56DA" w14:textId="3C18B6C0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AA797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D2D325" w14:textId="0C4CE510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Итого на 202</w:t>
            </w:r>
            <w:r w:rsidR="00AA797C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-202</w:t>
            </w:r>
            <w:r w:rsidR="00AA797C">
              <w:rPr>
                <w:rFonts w:ascii="Arial" w:hAnsi="Arial" w:cs="Arial"/>
                <w:sz w:val="22"/>
                <w:szCs w:val="22"/>
              </w:rPr>
              <w:t>7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0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B0622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1500" w:rsidRPr="00BD17E1" w14:paraId="53C62F20" w14:textId="77777777" w:rsidTr="00AA3A87">
        <w:tc>
          <w:tcPr>
            <w:tcW w:w="673" w:type="dxa"/>
            <w:shd w:val="clear" w:color="auto" w:fill="auto"/>
          </w:tcPr>
          <w:p w14:paraId="692C6E5E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14:paraId="68930861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B55138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5F9C556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A142E9C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34D039D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6C90A26E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14:paraId="03B454AB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3820DD98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14:paraId="5FE1CFE8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F1E041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shd w:val="clear" w:color="auto" w:fill="auto"/>
          </w:tcPr>
          <w:p w14:paraId="7E3509CE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5A1500" w:rsidRPr="00BD17E1" w14:paraId="355B0391" w14:textId="77777777" w:rsidTr="00AA3A87">
        <w:tc>
          <w:tcPr>
            <w:tcW w:w="673" w:type="dxa"/>
            <w:shd w:val="clear" w:color="auto" w:fill="auto"/>
          </w:tcPr>
          <w:p w14:paraId="750AD23D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860" w:type="dxa"/>
            <w:gridSpan w:val="11"/>
            <w:shd w:val="clear" w:color="auto" w:fill="auto"/>
          </w:tcPr>
          <w:p w14:paraId="3B30526A" w14:textId="77777777" w:rsidR="005A1500" w:rsidRPr="00BD17E1" w:rsidRDefault="005A1500" w:rsidP="00AA3A8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Цель: создание условий для дальнейшего развития и совершенс</w:t>
            </w:r>
            <w:r>
              <w:rPr>
                <w:rFonts w:ascii="Arial" w:hAnsi="Arial" w:cs="Arial"/>
                <w:sz w:val="22"/>
                <w:szCs w:val="22"/>
              </w:rPr>
              <w:t>твования системы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 патриотического воспитания молодёжи Боготольского района.</w:t>
            </w:r>
          </w:p>
          <w:p w14:paraId="47D687D8" w14:textId="77777777" w:rsidR="005A1500" w:rsidRPr="00BD17E1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Задачи: Осуществление добровольческой деятельности;</w:t>
            </w:r>
          </w:p>
          <w:p w14:paraId="0C26536C" w14:textId="77777777" w:rsidR="005A1500" w:rsidRPr="00BD17E1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Вовлечение молодёжи в социальную практику, совершенствующую основные направления патриотического воспитания и повышение уровня социальной активности</w:t>
            </w:r>
          </w:p>
        </w:tc>
      </w:tr>
      <w:tr w:rsidR="005A1500" w:rsidRPr="00BD17E1" w14:paraId="5A51BD9D" w14:textId="77777777" w:rsidTr="00AA3A87">
        <w:tc>
          <w:tcPr>
            <w:tcW w:w="673" w:type="dxa"/>
            <w:vMerge w:val="restart"/>
            <w:shd w:val="clear" w:color="auto" w:fill="auto"/>
          </w:tcPr>
          <w:p w14:paraId="7FA4A764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37" w:type="dxa"/>
            <w:vMerge w:val="restart"/>
            <w:shd w:val="clear" w:color="auto" w:fill="auto"/>
            <w:vAlign w:val="center"/>
          </w:tcPr>
          <w:p w14:paraId="6AB69FBC" w14:textId="77777777" w:rsidR="005A1500" w:rsidRPr="00BD17E1" w:rsidRDefault="005A1500" w:rsidP="00AA3A8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D17E1">
              <w:rPr>
                <w:rFonts w:ascii="Arial" w:hAnsi="Arial" w:cs="Arial"/>
                <w:bCs/>
                <w:sz w:val="22"/>
                <w:szCs w:val="22"/>
              </w:rPr>
              <w:t>«Патриотическое воспитание молодёжи Боготольского района»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1AEB9A" w14:textId="77777777" w:rsidR="005A1500" w:rsidRPr="000E000A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0E000A">
              <w:rPr>
                <w:rFonts w:ascii="Arial" w:hAnsi="Arial" w:cs="Arial"/>
                <w:sz w:val="22"/>
                <w:szCs w:val="22"/>
              </w:rPr>
              <w:t>всего расходные обязательства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CD59E5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FE9636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0707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D55E4D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77915">
              <w:rPr>
                <w:rFonts w:ascii="Arial" w:hAnsi="Arial" w:cs="Arial"/>
                <w:sz w:val="22"/>
                <w:szCs w:val="22"/>
              </w:rPr>
              <w:t>07200</w:t>
            </w:r>
            <w:r>
              <w:rPr>
                <w:rFonts w:ascii="Arial" w:hAnsi="Arial" w:cs="Arial"/>
                <w:sz w:val="22"/>
                <w:szCs w:val="22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F6ACB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D17E1">
              <w:rPr>
                <w:rFonts w:ascii="Arial" w:hAnsi="Arial" w:cs="Arial"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3800B7C7" w14:textId="4BB3E650" w:rsidR="005A1500" w:rsidRPr="000E000A" w:rsidRDefault="00AA797C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139</w:t>
            </w:r>
            <w:r w:rsidR="005A1500"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0E971275" w14:textId="318CB163" w:rsidR="005A1500" w:rsidRPr="000E000A" w:rsidRDefault="00681385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5A1500">
              <w:rPr>
                <w:rFonts w:ascii="Arial" w:hAnsi="Arial" w:cs="Arial"/>
                <w:sz w:val="22"/>
                <w:szCs w:val="22"/>
              </w:rPr>
              <w:t>9</w:t>
            </w:r>
            <w:r w:rsidR="005A1500"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14:paraId="54ABB8B7" w14:textId="425AE7B4" w:rsidR="005A1500" w:rsidRPr="000E000A" w:rsidRDefault="00681385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5A1500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5A1500" w:rsidRPr="00BD17E1">
              <w:rPr>
                <w:rFonts w:ascii="Arial" w:hAnsi="Arial" w:cs="Arial"/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DA36BF" w14:textId="475189EF" w:rsidR="005A1500" w:rsidRPr="000E000A" w:rsidRDefault="00AA797C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417</w:t>
            </w:r>
            <w:r w:rsidR="005A1500" w:rsidRPr="00BD17E1">
              <w:rPr>
                <w:rFonts w:ascii="Arial" w:hAnsi="Arial" w:cs="Arial"/>
                <w:bCs/>
                <w:sz w:val="22"/>
                <w:szCs w:val="22"/>
              </w:rPr>
              <w:t>,0</w:t>
            </w:r>
          </w:p>
        </w:tc>
        <w:tc>
          <w:tcPr>
            <w:tcW w:w="2092" w:type="dxa"/>
            <w:shd w:val="clear" w:color="auto" w:fill="auto"/>
          </w:tcPr>
          <w:p w14:paraId="0073174E" w14:textId="39A867AC" w:rsidR="005A1500" w:rsidRPr="00BD17E1" w:rsidRDefault="00F805E7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7E2827">
              <w:rPr>
                <w:rFonts w:ascii="Arial" w:hAnsi="Arial" w:cs="Arial"/>
              </w:rPr>
              <w:t>Ожидаемый р</w:t>
            </w:r>
            <w:r w:rsidR="0042776B" w:rsidRPr="007E2827">
              <w:rPr>
                <w:rFonts w:ascii="Arial" w:hAnsi="Arial" w:cs="Arial"/>
              </w:rPr>
              <w:t>езультат описан в пунктах 2.1.,2.2, 2.3</w:t>
            </w:r>
          </w:p>
        </w:tc>
      </w:tr>
      <w:tr w:rsidR="005A1500" w:rsidRPr="00BD17E1" w14:paraId="00DE99E2" w14:textId="77777777" w:rsidTr="00AA3A87">
        <w:tc>
          <w:tcPr>
            <w:tcW w:w="673" w:type="dxa"/>
            <w:vMerge/>
            <w:shd w:val="clear" w:color="auto" w:fill="auto"/>
          </w:tcPr>
          <w:p w14:paraId="0CE4054F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14:paraId="22AC5B67" w14:textId="77777777" w:rsidR="005A1500" w:rsidRPr="00BD17E1" w:rsidRDefault="005A1500" w:rsidP="00AA3A8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023" w:type="dxa"/>
            <w:gridSpan w:val="10"/>
            <w:shd w:val="clear" w:color="auto" w:fill="auto"/>
            <w:vAlign w:val="center"/>
          </w:tcPr>
          <w:p w14:paraId="493B3EA2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</w:tr>
      <w:tr w:rsidR="005A1500" w:rsidRPr="00BD17E1" w14:paraId="0C64454F" w14:textId="77777777" w:rsidTr="00AA3A87">
        <w:tc>
          <w:tcPr>
            <w:tcW w:w="673" w:type="dxa"/>
            <w:vMerge/>
            <w:shd w:val="clear" w:color="auto" w:fill="auto"/>
          </w:tcPr>
          <w:p w14:paraId="76C21C16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14:paraId="0FBC5F8C" w14:textId="77777777" w:rsidR="005A1500" w:rsidRPr="00BD17E1" w:rsidRDefault="005A1500" w:rsidP="00AA3A8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AA3DEC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районный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66C30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414507" w14:textId="2277F2B2" w:rsidR="005A1500" w:rsidRPr="00BD17E1" w:rsidRDefault="0066250A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020459" w14:textId="016BC36C" w:rsidR="005A1500" w:rsidRPr="00BD17E1" w:rsidRDefault="0066250A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7915">
              <w:rPr>
                <w:rFonts w:ascii="Arial" w:hAnsi="Arial" w:cs="Arial"/>
                <w:sz w:val="22"/>
                <w:szCs w:val="22"/>
              </w:rPr>
              <w:t>07200</w:t>
            </w:r>
            <w:r>
              <w:rPr>
                <w:rFonts w:ascii="Arial" w:hAnsi="Arial" w:cs="Arial"/>
                <w:sz w:val="22"/>
                <w:szCs w:val="22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6D85E7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0B6B1E8" w14:textId="72827CB2" w:rsidR="005A1500" w:rsidRPr="00BD17E1" w:rsidRDefault="00AA797C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5A1500">
              <w:rPr>
                <w:rFonts w:ascii="Arial" w:hAnsi="Arial" w:cs="Arial"/>
                <w:sz w:val="22"/>
                <w:szCs w:val="22"/>
              </w:rPr>
              <w:t>9</w:t>
            </w:r>
            <w:r w:rsidR="005A1500"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7BD3D397" w14:textId="4F665D5C" w:rsidR="005A1500" w:rsidRPr="00BD17E1" w:rsidRDefault="00681385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5A1500">
              <w:rPr>
                <w:rFonts w:ascii="Arial" w:hAnsi="Arial" w:cs="Arial"/>
                <w:sz w:val="22"/>
                <w:szCs w:val="22"/>
              </w:rPr>
              <w:t>9</w:t>
            </w:r>
            <w:r w:rsidR="005A1500"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14:paraId="08693E8C" w14:textId="28160B66" w:rsidR="005A1500" w:rsidRPr="00BD17E1" w:rsidRDefault="00681385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5A1500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5A1500" w:rsidRPr="00BD17E1">
              <w:rPr>
                <w:rFonts w:ascii="Arial" w:hAnsi="Arial" w:cs="Arial"/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913516" w14:textId="78A077CE" w:rsidR="005A1500" w:rsidRPr="00BD17E1" w:rsidRDefault="00AA797C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417</w:t>
            </w:r>
            <w:r w:rsidR="005A1500" w:rsidRPr="00BD17E1">
              <w:rPr>
                <w:rFonts w:ascii="Arial" w:hAnsi="Arial" w:cs="Arial"/>
                <w:bCs/>
                <w:sz w:val="22"/>
                <w:szCs w:val="22"/>
              </w:rPr>
              <w:t>,0</w:t>
            </w:r>
          </w:p>
        </w:tc>
        <w:tc>
          <w:tcPr>
            <w:tcW w:w="2092" w:type="dxa"/>
            <w:shd w:val="clear" w:color="auto" w:fill="auto"/>
          </w:tcPr>
          <w:p w14:paraId="05AE57A0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1500" w:rsidRPr="00BD17E1" w14:paraId="636BD170" w14:textId="77777777" w:rsidTr="00AA3A87">
        <w:tc>
          <w:tcPr>
            <w:tcW w:w="673" w:type="dxa"/>
            <w:shd w:val="clear" w:color="auto" w:fill="auto"/>
          </w:tcPr>
          <w:p w14:paraId="7DC3934E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37" w:type="dxa"/>
            <w:shd w:val="clear" w:color="auto" w:fill="auto"/>
          </w:tcPr>
          <w:p w14:paraId="52F70C99" w14:textId="77777777" w:rsidR="005A1500" w:rsidRPr="00BD17E1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Организация и проведение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 районного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патриотического фестиваля-</w:t>
            </w:r>
            <w:r w:rsidRPr="00BD17E1">
              <w:rPr>
                <w:rFonts w:ascii="Arial" w:hAnsi="Arial" w:cs="Arial"/>
                <w:sz w:val="22"/>
                <w:szCs w:val="22"/>
              </w:rPr>
              <w:t>конкурса "Щит и Муза")</w:t>
            </w:r>
          </w:p>
        </w:tc>
        <w:tc>
          <w:tcPr>
            <w:tcW w:w="1134" w:type="dxa"/>
            <w:shd w:val="clear" w:color="auto" w:fill="auto"/>
          </w:tcPr>
          <w:p w14:paraId="6AAB2DC2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7660F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E32D94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0707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5888B1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7915">
              <w:rPr>
                <w:rFonts w:ascii="Arial" w:hAnsi="Arial" w:cs="Arial"/>
              </w:rPr>
              <w:t>0720089870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80C6F0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992" w:type="dxa"/>
            <w:vAlign w:val="center"/>
          </w:tcPr>
          <w:p w14:paraId="525CE0D2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49,0</w:t>
            </w:r>
          </w:p>
        </w:tc>
        <w:tc>
          <w:tcPr>
            <w:tcW w:w="1134" w:type="dxa"/>
            <w:vAlign w:val="center"/>
          </w:tcPr>
          <w:p w14:paraId="5029A6E3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</w:t>
            </w:r>
            <w:r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14:paraId="68F4410F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</w:t>
            </w:r>
            <w:r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70BA2E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147,0</w:t>
            </w:r>
          </w:p>
        </w:tc>
        <w:tc>
          <w:tcPr>
            <w:tcW w:w="2092" w:type="dxa"/>
            <w:shd w:val="clear" w:color="auto" w:fill="auto"/>
          </w:tcPr>
          <w:p w14:paraId="68A37FD4" w14:textId="502CCA15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 xml:space="preserve">Определение победителей </w:t>
            </w:r>
            <w:r w:rsidRPr="00BD17E1">
              <w:rPr>
                <w:rFonts w:ascii="Arial" w:hAnsi="Arial" w:cs="Arial"/>
                <w:sz w:val="22"/>
                <w:szCs w:val="22"/>
              </w:rPr>
              <w:lastRenderedPageBreak/>
              <w:t xml:space="preserve">конкурса </w:t>
            </w:r>
            <w:r w:rsidR="00C64DFF">
              <w:rPr>
                <w:rFonts w:ascii="Arial" w:hAnsi="Arial" w:cs="Arial"/>
                <w:sz w:val="22"/>
                <w:szCs w:val="22"/>
              </w:rPr>
              <w:t>не менее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797C">
              <w:rPr>
                <w:rFonts w:ascii="Arial" w:hAnsi="Arial" w:cs="Arial"/>
                <w:sz w:val="22"/>
                <w:szCs w:val="22"/>
              </w:rPr>
              <w:t>тре</w:t>
            </w:r>
            <w:r w:rsidR="00C64DFF">
              <w:rPr>
                <w:rFonts w:ascii="Arial" w:hAnsi="Arial" w:cs="Arial"/>
                <w:sz w:val="22"/>
                <w:szCs w:val="22"/>
              </w:rPr>
              <w:t>х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 номинаци</w:t>
            </w:r>
            <w:r w:rsidR="00C64DFF">
              <w:rPr>
                <w:rFonts w:ascii="Arial" w:hAnsi="Arial" w:cs="Arial"/>
                <w:sz w:val="22"/>
                <w:szCs w:val="22"/>
              </w:rPr>
              <w:t>й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, участие в конкурсе не менее </w:t>
            </w:r>
            <w:r w:rsidRPr="000D38C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0D38C9" w:rsidRPr="000D38C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0D38C9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 человек ежегодно</w:t>
            </w:r>
          </w:p>
        </w:tc>
      </w:tr>
      <w:tr w:rsidR="005A1500" w:rsidRPr="00BD17E1" w14:paraId="387D4934" w14:textId="77777777" w:rsidTr="00AA3A87">
        <w:tc>
          <w:tcPr>
            <w:tcW w:w="673" w:type="dxa"/>
            <w:shd w:val="clear" w:color="auto" w:fill="auto"/>
          </w:tcPr>
          <w:p w14:paraId="3A4EA555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D17E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76297A14" w14:textId="289C0CDA" w:rsidR="005A1500" w:rsidRDefault="005A1500" w:rsidP="00AA3A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Организация и проведение</w:t>
            </w:r>
            <w:r w:rsidRPr="00BD17E1">
              <w:rPr>
                <w:rFonts w:ascii="Arial" w:hAnsi="Arial" w:cs="Arial"/>
                <w:sz w:val="22"/>
                <w:szCs w:val="22"/>
              </w:rPr>
              <w:t xml:space="preserve"> районно</w:t>
            </w:r>
            <w:r w:rsidR="0083329B">
              <w:rPr>
                <w:rFonts w:ascii="Arial" w:hAnsi="Arial" w:cs="Arial"/>
                <w:sz w:val="22"/>
                <w:szCs w:val="22"/>
              </w:rPr>
              <w:t xml:space="preserve">го этапа Всероссийской </w:t>
            </w:r>
            <w:r w:rsidR="0083329B" w:rsidRPr="00BD17E1">
              <w:rPr>
                <w:rFonts w:ascii="Arial" w:hAnsi="Arial" w:cs="Arial"/>
                <w:sz w:val="22"/>
                <w:szCs w:val="22"/>
              </w:rPr>
              <w:t>Военно</w:t>
            </w:r>
            <w:r w:rsidRPr="00BD17E1">
              <w:rPr>
                <w:rFonts w:ascii="Arial" w:hAnsi="Arial" w:cs="Arial"/>
                <w:sz w:val="22"/>
                <w:szCs w:val="22"/>
              </w:rPr>
              <w:t>-патриотической игры "</w:t>
            </w:r>
            <w:r w:rsidR="0083329B">
              <w:rPr>
                <w:rFonts w:ascii="Arial" w:hAnsi="Arial" w:cs="Arial"/>
                <w:sz w:val="22"/>
                <w:szCs w:val="22"/>
              </w:rPr>
              <w:t>Зарница 2.0</w:t>
            </w:r>
            <w:r w:rsidRPr="00BD17E1">
              <w:rPr>
                <w:rFonts w:ascii="Arial" w:hAnsi="Arial" w:cs="Arial"/>
                <w:sz w:val="22"/>
                <w:szCs w:val="22"/>
              </w:rPr>
              <w:t>")</w:t>
            </w:r>
          </w:p>
        </w:tc>
        <w:tc>
          <w:tcPr>
            <w:tcW w:w="1134" w:type="dxa"/>
            <w:shd w:val="clear" w:color="auto" w:fill="auto"/>
          </w:tcPr>
          <w:p w14:paraId="303D470E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BAC3E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6B9D4A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0707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7E06C3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7915">
              <w:rPr>
                <w:rFonts w:ascii="Arial" w:hAnsi="Arial" w:cs="Arial"/>
                <w:sz w:val="22"/>
                <w:szCs w:val="22"/>
              </w:rPr>
              <w:t>0720089880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D62960" w14:textId="77777777" w:rsidR="005A1500" w:rsidRPr="00BD17E1" w:rsidRDefault="005A1500" w:rsidP="00AA3A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992" w:type="dxa"/>
            <w:vAlign w:val="center"/>
          </w:tcPr>
          <w:p w14:paraId="15FE2D1B" w14:textId="6197F266" w:rsidR="005A1500" w:rsidRPr="00BD17E1" w:rsidRDefault="00AA797C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9167C2">
              <w:rPr>
                <w:rFonts w:ascii="Arial" w:hAnsi="Arial" w:cs="Arial"/>
                <w:sz w:val="22"/>
                <w:szCs w:val="22"/>
              </w:rPr>
              <w:t>0</w:t>
            </w:r>
            <w:r w:rsidR="005A1500"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5315277E" w14:textId="71DD78FC" w:rsidR="005A1500" w:rsidRPr="00BD17E1" w:rsidRDefault="00681385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5A1500">
              <w:rPr>
                <w:rFonts w:ascii="Arial" w:hAnsi="Arial" w:cs="Arial"/>
                <w:sz w:val="22"/>
                <w:szCs w:val="22"/>
              </w:rPr>
              <w:t>0</w:t>
            </w:r>
            <w:r w:rsidR="005A1500"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14:paraId="6D98FFF0" w14:textId="72F409EE" w:rsidR="005A1500" w:rsidRPr="00BD17E1" w:rsidRDefault="00681385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5A1500">
              <w:rPr>
                <w:rFonts w:ascii="Arial" w:hAnsi="Arial" w:cs="Arial"/>
                <w:sz w:val="22"/>
                <w:szCs w:val="22"/>
              </w:rPr>
              <w:t>0</w:t>
            </w:r>
            <w:r w:rsidR="005A1500" w:rsidRPr="00BD17E1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9F7AFF" w14:textId="38CEC8A5" w:rsidR="005A1500" w:rsidRPr="00BD17E1" w:rsidRDefault="00AA797C" w:rsidP="00AA3A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21</w:t>
            </w:r>
            <w:r w:rsidR="005A1500">
              <w:rPr>
                <w:rFonts w:ascii="Arial" w:hAnsi="Arial" w:cs="Arial"/>
                <w:bCs/>
                <w:sz w:val="22"/>
                <w:szCs w:val="22"/>
              </w:rPr>
              <w:t>0,0</w:t>
            </w:r>
          </w:p>
        </w:tc>
        <w:tc>
          <w:tcPr>
            <w:tcW w:w="2092" w:type="dxa"/>
            <w:shd w:val="clear" w:color="auto" w:fill="auto"/>
          </w:tcPr>
          <w:p w14:paraId="7E3E562F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участие не менее 8 команд школьников ежегодно в качестве участников патриотической игры, определение лучшей команды для участия в зональных и краевых патриотических конкурсах.</w:t>
            </w:r>
          </w:p>
        </w:tc>
      </w:tr>
      <w:tr w:rsidR="005A1500" w:rsidRPr="00BD17E1" w14:paraId="4D8843DA" w14:textId="77777777" w:rsidTr="00AA3A87">
        <w:tc>
          <w:tcPr>
            <w:tcW w:w="673" w:type="dxa"/>
            <w:shd w:val="clear" w:color="auto" w:fill="auto"/>
          </w:tcPr>
          <w:p w14:paraId="396E1ABF" w14:textId="77777777" w:rsidR="005A1500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2.3</w:t>
            </w:r>
            <w:r w:rsidRPr="00BD17E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5004D678" w14:textId="77777777" w:rsidR="005A1500" w:rsidRPr="00DD1030" w:rsidRDefault="005A1500" w:rsidP="00AA3A87">
            <w:pPr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Организация и проведение районного мероприятия "День призывника"</w:t>
            </w:r>
          </w:p>
        </w:tc>
        <w:tc>
          <w:tcPr>
            <w:tcW w:w="1134" w:type="dxa"/>
            <w:shd w:val="clear" w:color="auto" w:fill="auto"/>
          </w:tcPr>
          <w:p w14:paraId="64A4A590" w14:textId="77777777" w:rsidR="005A1500" w:rsidRPr="00DD1030" w:rsidRDefault="005A1500" w:rsidP="00AA3A8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07BB4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501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465B91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0707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33A5D7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7915">
              <w:rPr>
                <w:rFonts w:ascii="Arial" w:hAnsi="Arial" w:cs="Arial"/>
                <w:sz w:val="22"/>
                <w:szCs w:val="22"/>
              </w:rPr>
              <w:t>0720089890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6DEC9D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244</w:t>
            </w:r>
          </w:p>
        </w:tc>
        <w:tc>
          <w:tcPr>
            <w:tcW w:w="992" w:type="dxa"/>
            <w:vAlign w:val="center"/>
          </w:tcPr>
          <w:p w14:paraId="3B1B3620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</w:tcPr>
          <w:p w14:paraId="1DF84377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14:paraId="5840FDE7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59604F" w14:textId="77777777" w:rsidR="005A1500" w:rsidRPr="00DD1030" w:rsidRDefault="005A1500" w:rsidP="00AA3A87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2092" w:type="dxa"/>
            <w:shd w:val="clear" w:color="auto" w:fill="auto"/>
          </w:tcPr>
          <w:p w14:paraId="0FD084ED" w14:textId="77777777" w:rsidR="005A1500" w:rsidRPr="00BD17E1" w:rsidRDefault="005A1500" w:rsidP="00AA3A87">
            <w:pPr>
              <w:rPr>
                <w:rFonts w:ascii="Arial" w:hAnsi="Arial" w:cs="Arial"/>
                <w:sz w:val="22"/>
                <w:szCs w:val="22"/>
              </w:rPr>
            </w:pPr>
            <w:r w:rsidRPr="00BD17E1">
              <w:rPr>
                <w:rFonts w:ascii="Arial" w:hAnsi="Arial" w:cs="Arial"/>
                <w:sz w:val="22"/>
                <w:szCs w:val="22"/>
              </w:rPr>
              <w:t>формирование заинтересованности к военной службе в Вооруженных Силах Российской Федерации.</w:t>
            </w:r>
          </w:p>
        </w:tc>
      </w:tr>
      <w:bookmarkEnd w:id="0"/>
    </w:tbl>
    <w:p w14:paraId="04727948" w14:textId="3885761C" w:rsidR="009F1C26" w:rsidRPr="009F1C26" w:rsidRDefault="009F1C26" w:rsidP="009F1C26">
      <w:pPr>
        <w:tabs>
          <w:tab w:val="left" w:pos="1814"/>
        </w:tabs>
      </w:pPr>
    </w:p>
    <w:sectPr w:rsidR="009F1C26" w:rsidRPr="009F1C26" w:rsidSect="006A493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D73E6" w14:textId="77777777" w:rsidR="00AB6098" w:rsidRDefault="00AB6098">
      <w:r>
        <w:separator/>
      </w:r>
    </w:p>
  </w:endnote>
  <w:endnote w:type="continuationSeparator" w:id="0">
    <w:p w14:paraId="1053B3CC" w14:textId="77777777" w:rsidR="00AB6098" w:rsidRDefault="00AB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390"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63D97" w14:textId="77777777" w:rsidR="00AB6098" w:rsidRDefault="00AB6098">
      <w:r>
        <w:separator/>
      </w:r>
    </w:p>
  </w:footnote>
  <w:footnote w:type="continuationSeparator" w:id="0">
    <w:p w14:paraId="4BB568B8" w14:textId="77777777" w:rsidR="00AB6098" w:rsidRDefault="00AB6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2CE8F" w14:textId="7966B67D" w:rsidR="00372585" w:rsidRDefault="00372585" w:rsidP="00654B89">
    <w:pPr>
      <w:pStyle w:val="afb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-294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2617936"/>
    <w:multiLevelType w:val="hybridMultilevel"/>
    <w:tmpl w:val="354E507C"/>
    <w:lvl w:ilvl="0" w:tplc="9A821D10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734FA"/>
    <w:multiLevelType w:val="hybridMultilevel"/>
    <w:tmpl w:val="70782698"/>
    <w:lvl w:ilvl="0" w:tplc="BBA2EAB2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 w15:restartNumberingAfterBreak="0">
    <w:nsid w:val="16E056F4"/>
    <w:multiLevelType w:val="hybridMultilevel"/>
    <w:tmpl w:val="D86E8AF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0" w15:restartNumberingAfterBreak="0">
    <w:nsid w:val="2044078C"/>
    <w:multiLevelType w:val="hybridMultilevel"/>
    <w:tmpl w:val="F190AEE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05636DF"/>
    <w:multiLevelType w:val="hybridMultilevel"/>
    <w:tmpl w:val="FC305C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4" w15:restartNumberingAfterBreak="0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CE3A02"/>
    <w:multiLevelType w:val="hybridMultilevel"/>
    <w:tmpl w:val="3230D3DC"/>
    <w:lvl w:ilvl="0" w:tplc="BB46E5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D8910F4"/>
    <w:multiLevelType w:val="hybridMultilevel"/>
    <w:tmpl w:val="4ED83602"/>
    <w:lvl w:ilvl="0" w:tplc="6DE6A08A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2EDC70E2"/>
    <w:multiLevelType w:val="hybridMultilevel"/>
    <w:tmpl w:val="A3628F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94FD6"/>
    <w:multiLevelType w:val="hybridMultilevel"/>
    <w:tmpl w:val="F43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D4E79"/>
    <w:multiLevelType w:val="hybridMultilevel"/>
    <w:tmpl w:val="7C9E4FA0"/>
    <w:lvl w:ilvl="0" w:tplc="CE648D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621225C"/>
    <w:multiLevelType w:val="hybridMultilevel"/>
    <w:tmpl w:val="E8BE7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F3DBE"/>
    <w:multiLevelType w:val="hybridMultilevel"/>
    <w:tmpl w:val="8618CCF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C1"/>
    <w:multiLevelType w:val="hybridMultilevel"/>
    <w:tmpl w:val="9EEC3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EC70720"/>
    <w:multiLevelType w:val="hybridMultilevel"/>
    <w:tmpl w:val="A740CF08"/>
    <w:lvl w:ilvl="0" w:tplc="8152A698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7F6223C0"/>
    <w:multiLevelType w:val="hybridMultilevel"/>
    <w:tmpl w:val="4E9E84C0"/>
    <w:lvl w:ilvl="0" w:tplc="BB46E5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7"/>
  </w:num>
  <w:num w:numId="8">
    <w:abstractNumId w:val="25"/>
  </w:num>
  <w:num w:numId="9">
    <w:abstractNumId w:val="24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2"/>
  </w:num>
  <w:num w:numId="14">
    <w:abstractNumId w:val="23"/>
  </w:num>
  <w:num w:numId="15">
    <w:abstractNumId w:val="14"/>
  </w:num>
  <w:num w:numId="16">
    <w:abstractNumId w:val="22"/>
  </w:num>
  <w:num w:numId="17">
    <w:abstractNumId w:val="10"/>
  </w:num>
  <w:num w:numId="18">
    <w:abstractNumId w:val="8"/>
  </w:num>
  <w:num w:numId="19">
    <w:abstractNumId w:val="19"/>
  </w:num>
  <w:num w:numId="20">
    <w:abstractNumId w:val="15"/>
  </w:num>
  <w:num w:numId="21">
    <w:abstractNumId w:val="28"/>
  </w:num>
  <w:num w:numId="22">
    <w:abstractNumId w:val="7"/>
  </w:num>
  <w:num w:numId="23">
    <w:abstractNumId w:val="26"/>
  </w:num>
  <w:num w:numId="24">
    <w:abstractNumId w:val="6"/>
  </w:num>
  <w:num w:numId="25">
    <w:abstractNumId w:val="20"/>
  </w:num>
  <w:num w:numId="26">
    <w:abstractNumId w:val="18"/>
  </w:num>
  <w:num w:numId="27">
    <w:abstractNumId w:val="21"/>
  </w:num>
  <w:num w:numId="28">
    <w:abstractNumId w:val="17"/>
  </w:num>
  <w:num w:numId="29">
    <w:abstractNumId w:val="1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3C0"/>
    <w:rsid w:val="00011427"/>
    <w:rsid w:val="00017E75"/>
    <w:rsid w:val="0002048A"/>
    <w:rsid w:val="00024AE4"/>
    <w:rsid w:val="000366A7"/>
    <w:rsid w:val="00043FAE"/>
    <w:rsid w:val="00067839"/>
    <w:rsid w:val="00086460"/>
    <w:rsid w:val="0009500C"/>
    <w:rsid w:val="000A185B"/>
    <w:rsid w:val="000A6C31"/>
    <w:rsid w:val="000B084B"/>
    <w:rsid w:val="000C14C3"/>
    <w:rsid w:val="000C2F52"/>
    <w:rsid w:val="000D38C9"/>
    <w:rsid w:val="000D6C28"/>
    <w:rsid w:val="001002DD"/>
    <w:rsid w:val="00102B49"/>
    <w:rsid w:val="001264FC"/>
    <w:rsid w:val="00127518"/>
    <w:rsid w:val="00155431"/>
    <w:rsid w:val="00163111"/>
    <w:rsid w:val="001A7067"/>
    <w:rsid w:val="001B5A35"/>
    <w:rsid w:val="001B6027"/>
    <w:rsid w:val="001C5C94"/>
    <w:rsid w:val="001D502B"/>
    <w:rsid w:val="00217921"/>
    <w:rsid w:val="002231F7"/>
    <w:rsid w:val="00254987"/>
    <w:rsid w:val="00293425"/>
    <w:rsid w:val="002959A6"/>
    <w:rsid w:val="002C2D02"/>
    <w:rsid w:val="002C4131"/>
    <w:rsid w:val="002E2A2D"/>
    <w:rsid w:val="003533E0"/>
    <w:rsid w:val="00372585"/>
    <w:rsid w:val="003A069A"/>
    <w:rsid w:val="003A7147"/>
    <w:rsid w:val="003B2464"/>
    <w:rsid w:val="003F4F8A"/>
    <w:rsid w:val="004221BF"/>
    <w:rsid w:val="00424706"/>
    <w:rsid w:val="0042776B"/>
    <w:rsid w:val="00484E57"/>
    <w:rsid w:val="0049508D"/>
    <w:rsid w:val="004A43F6"/>
    <w:rsid w:val="00501CD1"/>
    <w:rsid w:val="005033C0"/>
    <w:rsid w:val="0053725F"/>
    <w:rsid w:val="00557C44"/>
    <w:rsid w:val="00595C59"/>
    <w:rsid w:val="005A1500"/>
    <w:rsid w:val="005B3E3F"/>
    <w:rsid w:val="005C7776"/>
    <w:rsid w:val="00651CBF"/>
    <w:rsid w:val="00654B89"/>
    <w:rsid w:val="0066250A"/>
    <w:rsid w:val="00681385"/>
    <w:rsid w:val="00693898"/>
    <w:rsid w:val="006A4932"/>
    <w:rsid w:val="006D3E0D"/>
    <w:rsid w:val="006F59F7"/>
    <w:rsid w:val="00770144"/>
    <w:rsid w:val="007A5353"/>
    <w:rsid w:val="007B1C1C"/>
    <w:rsid w:val="007E2827"/>
    <w:rsid w:val="00804E85"/>
    <w:rsid w:val="00807918"/>
    <w:rsid w:val="0083329B"/>
    <w:rsid w:val="00836C5B"/>
    <w:rsid w:val="00853411"/>
    <w:rsid w:val="00896074"/>
    <w:rsid w:val="008A6713"/>
    <w:rsid w:val="008A69DD"/>
    <w:rsid w:val="008B4627"/>
    <w:rsid w:val="008C0C1B"/>
    <w:rsid w:val="008F0B0B"/>
    <w:rsid w:val="00906AD0"/>
    <w:rsid w:val="0091090B"/>
    <w:rsid w:val="009167C2"/>
    <w:rsid w:val="009453EF"/>
    <w:rsid w:val="00973E8E"/>
    <w:rsid w:val="00981D6F"/>
    <w:rsid w:val="009950F2"/>
    <w:rsid w:val="009A276A"/>
    <w:rsid w:val="009B06EB"/>
    <w:rsid w:val="009F1C26"/>
    <w:rsid w:val="009F3B84"/>
    <w:rsid w:val="009F689B"/>
    <w:rsid w:val="00A07866"/>
    <w:rsid w:val="00A176FE"/>
    <w:rsid w:val="00A2027E"/>
    <w:rsid w:val="00A31AE4"/>
    <w:rsid w:val="00A65DAE"/>
    <w:rsid w:val="00A861CB"/>
    <w:rsid w:val="00A97450"/>
    <w:rsid w:val="00AA3A87"/>
    <w:rsid w:val="00AA797C"/>
    <w:rsid w:val="00AB6098"/>
    <w:rsid w:val="00AC1AF2"/>
    <w:rsid w:val="00AF7414"/>
    <w:rsid w:val="00B02ABB"/>
    <w:rsid w:val="00B14B4F"/>
    <w:rsid w:val="00B3599D"/>
    <w:rsid w:val="00B81141"/>
    <w:rsid w:val="00BA5E27"/>
    <w:rsid w:val="00BB6763"/>
    <w:rsid w:val="00C1154D"/>
    <w:rsid w:val="00C2686B"/>
    <w:rsid w:val="00C53874"/>
    <w:rsid w:val="00C64DFF"/>
    <w:rsid w:val="00C7034C"/>
    <w:rsid w:val="00C82EA8"/>
    <w:rsid w:val="00C9276D"/>
    <w:rsid w:val="00CA5C34"/>
    <w:rsid w:val="00CD3315"/>
    <w:rsid w:val="00CD4979"/>
    <w:rsid w:val="00D02BDF"/>
    <w:rsid w:val="00D07CF5"/>
    <w:rsid w:val="00D248BD"/>
    <w:rsid w:val="00D526E8"/>
    <w:rsid w:val="00D60757"/>
    <w:rsid w:val="00DA5890"/>
    <w:rsid w:val="00DF4C13"/>
    <w:rsid w:val="00E05FA2"/>
    <w:rsid w:val="00E061E4"/>
    <w:rsid w:val="00E30800"/>
    <w:rsid w:val="00EB042F"/>
    <w:rsid w:val="00ED74A3"/>
    <w:rsid w:val="00EE3D61"/>
    <w:rsid w:val="00F1113D"/>
    <w:rsid w:val="00F30F90"/>
    <w:rsid w:val="00F805E7"/>
    <w:rsid w:val="00F96566"/>
    <w:rsid w:val="00F96C48"/>
    <w:rsid w:val="00F96DCF"/>
    <w:rsid w:val="00FB36D6"/>
    <w:rsid w:val="00FB3C39"/>
    <w:rsid w:val="00F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444CC"/>
  <w15:chartTrackingRefBased/>
  <w15:docId w15:val="{FAA0AAC2-EEBE-4C69-80BC-D32A4A2D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50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A1500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5A150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5A1500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5A1500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A1500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5A1500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A1500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5A1500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5A1500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50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A1500"/>
    <w:rPr>
      <w:rFonts w:ascii="Arial" w:eastAsia="Times New Roman" w:hAnsi="Arial" w:cs="Arial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5A150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A150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5A15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A15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5A150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5A150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5A150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5A1500"/>
    <w:rPr>
      <w:rFonts w:ascii="Arial" w:hAnsi="Arial" w:cs="Arial"/>
    </w:rPr>
  </w:style>
  <w:style w:type="character" w:customStyle="1" w:styleId="WW8Num3z0">
    <w:name w:val="WW8Num3z0"/>
    <w:rsid w:val="005A1500"/>
    <w:rPr>
      <w:rFonts w:ascii="Symbol" w:hAnsi="Symbol" w:cs="Symbol"/>
    </w:rPr>
  </w:style>
  <w:style w:type="character" w:customStyle="1" w:styleId="WW8Num6z0">
    <w:name w:val="WW8Num6z0"/>
    <w:rsid w:val="005A1500"/>
    <w:rPr>
      <w:rFonts w:ascii="Wingdings" w:hAnsi="Wingdings" w:cs="Wingdings"/>
    </w:rPr>
  </w:style>
  <w:style w:type="character" w:customStyle="1" w:styleId="WW8Num9z1">
    <w:name w:val="WW8Num9z1"/>
    <w:rsid w:val="005A1500"/>
    <w:rPr>
      <w:rFonts w:ascii="Courier New" w:hAnsi="Courier New" w:cs="Courier New"/>
    </w:rPr>
  </w:style>
  <w:style w:type="character" w:customStyle="1" w:styleId="21">
    <w:name w:val="Основной шрифт абзаца2"/>
    <w:rsid w:val="005A1500"/>
  </w:style>
  <w:style w:type="character" w:customStyle="1" w:styleId="Absatz-Standardschriftart">
    <w:name w:val="Absatz-Standardschriftart"/>
    <w:rsid w:val="005A1500"/>
  </w:style>
  <w:style w:type="character" w:customStyle="1" w:styleId="WW-Absatz-Standardschriftart">
    <w:name w:val="WW-Absatz-Standardschriftart"/>
    <w:rsid w:val="005A1500"/>
  </w:style>
  <w:style w:type="character" w:customStyle="1" w:styleId="WW-Absatz-Standardschriftart1">
    <w:name w:val="WW-Absatz-Standardschriftart1"/>
    <w:rsid w:val="005A1500"/>
  </w:style>
  <w:style w:type="character" w:customStyle="1" w:styleId="WW-Absatz-Standardschriftart11">
    <w:name w:val="WW-Absatz-Standardschriftart11"/>
    <w:rsid w:val="005A1500"/>
  </w:style>
  <w:style w:type="character" w:customStyle="1" w:styleId="WW-Absatz-Standardschriftart111">
    <w:name w:val="WW-Absatz-Standardschriftart111"/>
    <w:rsid w:val="005A1500"/>
  </w:style>
  <w:style w:type="character" w:customStyle="1" w:styleId="WW-Absatz-Standardschriftart1111">
    <w:name w:val="WW-Absatz-Standardschriftart1111"/>
    <w:rsid w:val="005A1500"/>
  </w:style>
  <w:style w:type="character" w:customStyle="1" w:styleId="WW-Absatz-Standardschriftart11111">
    <w:name w:val="WW-Absatz-Standardschriftart11111"/>
    <w:rsid w:val="005A1500"/>
  </w:style>
  <w:style w:type="character" w:customStyle="1" w:styleId="WW-Absatz-Standardschriftart111111">
    <w:name w:val="WW-Absatz-Standardschriftart111111"/>
    <w:rsid w:val="005A1500"/>
  </w:style>
  <w:style w:type="character" w:customStyle="1" w:styleId="WW-Absatz-Standardschriftart1111111">
    <w:name w:val="WW-Absatz-Standardschriftart1111111"/>
    <w:rsid w:val="005A1500"/>
  </w:style>
  <w:style w:type="character" w:customStyle="1" w:styleId="WW8Num1z1">
    <w:name w:val="WW8Num1z1"/>
    <w:rsid w:val="005A1500"/>
    <w:rPr>
      <w:rFonts w:ascii="Wingdings" w:hAnsi="Wingdings" w:cs="Wingdings"/>
    </w:rPr>
  </w:style>
  <w:style w:type="character" w:customStyle="1" w:styleId="WW8Num2z1">
    <w:name w:val="WW8Num2z1"/>
    <w:rsid w:val="005A150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A1500"/>
    <w:rPr>
      <w:rFonts w:ascii="Courier New" w:hAnsi="Courier New" w:cs="Courier New"/>
    </w:rPr>
  </w:style>
  <w:style w:type="character" w:customStyle="1" w:styleId="WW8Num3z2">
    <w:name w:val="WW8Num3z2"/>
    <w:rsid w:val="005A1500"/>
    <w:rPr>
      <w:rFonts w:ascii="Wingdings" w:hAnsi="Wingdings" w:cs="Wingdings"/>
    </w:rPr>
  </w:style>
  <w:style w:type="character" w:customStyle="1" w:styleId="WW8Num3z3">
    <w:name w:val="WW8Num3z3"/>
    <w:rsid w:val="005A1500"/>
    <w:rPr>
      <w:rFonts w:ascii="Symbol" w:hAnsi="Symbol" w:cs="Symbol"/>
    </w:rPr>
  </w:style>
  <w:style w:type="character" w:customStyle="1" w:styleId="WW8Num4z0">
    <w:name w:val="WW8Num4z0"/>
    <w:rsid w:val="005A1500"/>
    <w:rPr>
      <w:rFonts w:ascii="Wingdings" w:hAnsi="Wingdings" w:cs="Wingdings"/>
    </w:rPr>
  </w:style>
  <w:style w:type="character" w:customStyle="1" w:styleId="WW8Num4z1">
    <w:name w:val="WW8Num4z1"/>
    <w:rsid w:val="005A1500"/>
    <w:rPr>
      <w:rFonts w:ascii="Courier New" w:hAnsi="Courier New" w:cs="Courier New"/>
    </w:rPr>
  </w:style>
  <w:style w:type="character" w:customStyle="1" w:styleId="WW8Num4z3">
    <w:name w:val="WW8Num4z3"/>
    <w:rsid w:val="005A1500"/>
    <w:rPr>
      <w:rFonts w:ascii="Symbol" w:hAnsi="Symbol" w:cs="Symbol"/>
    </w:rPr>
  </w:style>
  <w:style w:type="character" w:customStyle="1" w:styleId="WW8Num5z1">
    <w:name w:val="WW8Num5z1"/>
    <w:rsid w:val="005A1500"/>
    <w:rPr>
      <w:rFonts w:ascii="Courier New" w:hAnsi="Courier New" w:cs="Courier New"/>
    </w:rPr>
  </w:style>
  <w:style w:type="character" w:customStyle="1" w:styleId="WW8Num5z2">
    <w:name w:val="WW8Num5z2"/>
    <w:rsid w:val="005A1500"/>
    <w:rPr>
      <w:rFonts w:ascii="Wingdings" w:hAnsi="Wingdings" w:cs="Wingdings"/>
    </w:rPr>
  </w:style>
  <w:style w:type="character" w:customStyle="1" w:styleId="WW8Num5z3">
    <w:name w:val="WW8Num5z3"/>
    <w:rsid w:val="005A1500"/>
    <w:rPr>
      <w:rFonts w:ascii="Symbol" w:hAnsi="Symbol" w:cs="Symbol"/>
    </w:rPr>
  </w:style>
  <w:style w:type="character" w:customStyle="1" w:styleId="WW8Num7z2">
    <w:name w:val="WW8Num7z2"/>
    <w:rsid w:val="005A1500"/>
    <w:rPr>
      <w:rFonts w:ascii="Wingdings" w:hAnsi="Wingdings" w:cs="Wingdings"/>
    </w:rPr>
  </w:style>
  <w:style w:type="character" w:customStyle="1" w:styleId="WW8Num7z3">
    <w:name w:val="WW8Num7z3"/>
    <w:rsid w:val="005A1500"/>
    <w:rPr>
      <w:rFonts w:ascii="Symbol" w:hAnsi="Symbol" w:cs="Symbol"/>
    </w:rPr>
  </w:style>
  <w:style w:type="character" w:customStyle="1" w:styleId="WW8Num7z4">
    <w:name w:val="WW8Num7z4"/>
    <w:rsid w:val="005A1500"/>
    <w:rPr>
      <w:rFonts w:ascii="Courier New" w:hAnsi="Courier New" w:cs="Courier New"/>
    </w:rPr>
  </w:style>
  <w:style w:type="character" w:customStyle="1" w:styleId="WW8Num9z2">
    <w:name w:val="WW8Num9z2"/>
    <w:rsid w:val="005A1500"/>
    <w:rPr>
      <w:rFonts w:ascii="Wingdings" w:hAnsi="Wingdings" w:cs="Wingdings"/>
    </w:rPr>
  </w:style>
  <w:style w:type="character" w:customStyle="1" w:styleId="WW8Num9z3">
    <w:name w:val="WW8Num9z3"/>
    <w:rsid w:val="005A1500"/>
    <w:rPr>
      <w:rFonts w:ascii="Symbol" w:hAnsi="Symbol" w:cs="Symbol"/>
    </w:rPr>
  </w:style>
  <w:style w:type="character" w:customStyle="1" w:styleId="WW8Num10z2">
    <w:name w:val="WW8Num10z2"/>
    <w:rsid w:val="005A1500"/>
    <w:rPr>
      <w:rFonts w:ascii="Wingdings" w:hAnsi="Wingdings" w:cs="Wingdings"/>
    </w:rPr>
  </w:style>
  <w:style w:type="character" w:customStyle="1" w:styleId="WW8Num10z3">
    <w:name w:val="WW8Num10z3"/>
    <w:rsid w:val="005A1500"/>
    <w:rPr>
      <w:rFonts w:ascii="Symbol" w:hAnsi="Symbol" w:cs="Symbol"/>
    </w:rPr>
  </w:style>
  <w:style w:type="character" w:customStyle="1" w:styleId="WW8Num10z4">
    <w:name w:val="WW8Num10z4"/>
    <w:rsid w:val="005A1500"/>
    <w:rPr>
      <w:rFonts w:ascii="Courier New" w:hAnsi="Courier New" w:cs="Courier New"/>
    </w:rPr>
  </w:style>
  <w:style w:type="character" w:customStyle="1" w:styleId="WW8Num11z1">
    <w:name w:val="WW8Num11z1"/>
    <w:rsid w:val="005A1500"/>
    <w:rPr>
      <w:rFonts w:ascii="Courier New" w:hAnsi="Courier New" w:cs="Courier New"/>
    </w:rPr>
  </w:style>
  <w:style w:type="character" w:customStyle="1" w:styleId="WW8Num11z2">
    <w:name w:val="WW8Num11z2"/>
    <w:rsid w:val="005A1500"/>
    <w:rPr>
      <w:rFonts w:ascii="Wingdings" w:hAnsi="Wingdings" w:cs="Wingdings"/>
    </w:rPr>
  </w:style>
  <w:style w:type="character" w:customStyle="1" w:styleId="WW8Num11z3">
    <w:name w:val="WW8Num11z3"/>
    <w:rsid w:val="005A1500"/>
    <w:rPr>
      <w:rFonts w:ascii="Symbol" w:hAnsi="Symbol" w:cs="Symbol"/>
    </w:rPr>
  </w:style>
  <w:style w:type="character" w:customStyle="1" w:styleId="WW8Num14z2">
    <w:name w:val="WW8Num14z2"/>
    <w:rsid w:val="005A1500"/>
    <w:rPr>
      <w:rFonts w:ascii="Wingdings" w:hAnsi="Wingdings" w:cs="Wingdings"/>
    </w:rPr>
  </w:style>
  <w:style w:type="character" w:customStyle="1" w:styleId="WW8Num14z3">
    <w:name w:val="WW8Num14z3"/>
    <w:rsid w:val="005A1500"/>
    <w:rPr>
      <w:rFonts w:ascii="Symbol" w:hAnsi="Symbol" w:cs="Symbol"/>
    </w:rPr>
  </w:style>
  <w:style w:type="character" w:customStyle="1" w:styleId="WW8Num14z4">
    <w:name w:val="WW8Num14z4"/>
    <w:rsid w:val="005A1500"/>
    <w:rPr>
      <w:rFonts w:ascii="Courier New" w:hAnsi="Courier New" w:cs="Courier New"/>
    </w:rPr>
  </w:style>
  <w:style w:type="character" w:customStyle="1" w:styleId="WW8Num15z0">
    <w:name w:val="WW8Num15z0"/>
    <w:rsid w:val="005A1500"/>
    <w:rPr>
      <w:rFonts w:ascii="Wingdings" w:hAnsi="Wingdings" w:cs="Wingdings"/>
    </w:rPr>
  </w:style>
  <w:style w:type="character" w:customStyle="1" w:styleId="WW8Num15z1">
    <w:name w:val="WW8Num15z1"/>
    <w:rsid w:val="005A1500"/>
    <w:rPr>
      <w:rFonts w:ascii="Courier New" w:hAnsi="Courier New" w:cs="Courier New"/>
    </w:rPr>
  </w:style>
  <w:style w:type="character" w:customStyle="1" w:styleId="WW8Num15z3">
    <w:name w:val="WW8Num15z3"/>
    <w:rsid w:val="005A1500"/>
    <w:rPr>
      <w:rFonts w:ascii="Symbol" w:hAnsi="Symbol" w:cs="Symbol"/>
    </w:rPr>
  </w:style>
  <w:style w:type="character" w:customStyle="1" w:styleId="WW8Num16z0">
    <w:name w:val="WW8Num16z0"/>
    <w:rsid w:val="005A1500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A1500"/>
    <w:rPr>
      <w:rFonts w:ascii="Courier New" w:hAnsi="Courier New" w:cs="Courier New"/>
    </w:rPr>
  </w:style>
  <w:style w:type="character" w:customStyle="1" w:styleId="WW8Num16z2">
    <w:name w:val="WW8Num16z2"/>
    <w:rsid w:val="005A1500"/>
    <w:rPr>
      <w:rFonts w:ascii="Wingdings" w:hAnsi="Wingdings" w:cs="Wingdings"/>
    </w:rPr>
  </w:style>
  <w:style w:type="character" w:customStyle="1" w:styleId="WW8Num16z3">
    <w:name w:val="WW8Num16z3"/>
    <w:rsid w:val="005A1500"/>
    <w:rPr>
      <w:rFonts w:ascii="Symbol" w:hAnsi="Symbol" w:cs="Symbol"/>
    </w:rPr>
  </w:style>
  <w:style w:type="character" w:customStyle="1" w:styleId="WW8Num18z0">
    <w:name w:val="WW8Num18z0"/>
    <w:rsid w:val="005A1500"/>
    <w:rPr>
      <w:rFonts w:ascii="Wingdings" w:hAnsi="Wingdings" w:cs="Wingdings"/>
    </w:rPr>
  </w:style>
  <w:style w:type="character" w:customStyle="1" w:styleId="WW8Num18z1">
    <w:name w:val="WW8Num18z1"/>
    <w:rsid w:val="005A1500"/>
    <w:rPr>
      <w:rFonts w:ascii="Courier New" w:hAnsi="Courier New" w:cs="Courier New"/>
    </w:rPr>
  </w:style>
  <w:style w:type="character" w:customStyle="1" w:styleId="WW8Num18z3">
    <w:name w:val="WW8Num18z3"/>
    <w:rsid w:val="005A1500"/>
    <w:rPr>
      <w:rFonts w:ascii="Symbol" w:hAnsi="Symbol" w:cs="Symbol"/>
    </w:rPr>
  </w:style>
  <w:style w:type="character" w:customStyle="1" w:styleId="WW8Num19z0">
    <w:name w:val="WW8Num19z0"/>
    <w:rsid w:val="005A1500"/>
    <w:rPr>
      <w:rFonts w:ascii="Wingdings" w:hAnsi="Wingdings" w:cs="Wingdings"/>
    </w:rPr>
  </w:style>
  <w:style w:type="character" w:customStyle="1" w:styleId="WW8Num19z1">
    <w:name w:val="WW8Num19z1"/>
    <w:rsid w:val="005A1500"/>
    <w:rPr>
      <w:rFonts w:ascii="Courier New" w:hAnsi="Courier New" w:cs="Courier New"/>
    </w:rPr>
  </w:style>
  <w:style w:type="character" w:customStyle="1" w:styleId="WW8Num19z3">
    <w:name w:val="WW8Num19z3"/>
    <w:rsid w:val="005A1500"/>
    <w:rPr>
      <w:rFonts w:ascii="Symbol" w:hAnsi="Symbol" w:cs="Symbol"/>
    </w:rPr>
  </w:style>
  <w:style w:type="character" w:customStyle="1" w:styleId="WW8Num20z0">
    <w:name w:val="WW8Num20z0"/>
    <w:rsid w:val="005A1500"/>
    <w:rPr>
      <w:rFonts w:ascii="Wingdings" w:hAnsi="Wingdings" w:cs="Wingdings"/>
    </w:rPr>
  </w:style>
  <w:style w:type="character" w:customStyle="1" w:styleId="WW8Num20z1">
    <w:name w:val="WW8Num20z1"/>
    <w:rsid w:val="005A1500"/>
    <w:rPr>
      <w:rFonts w:ascii="Courier New" w:hAnsi="Courier New" w:cs="Courier New"/>
    </w:rPr>
  </w:style>
  <w:style w:type="character" w:customStyle="1" w:styleId="WW8Num20z3">
    <w:name w:val="WW8Num20z3"/>
    <w:rsid w:val="005A1500"/>
    <w:rPr>
      <w:rFonts w:ascii="Symbol" w:hAnsi="Symbol" w:cs="Symbol"/>
    </w:rPr>
  </w:style>
  <w:style w:type="character" w:customStyle="1" w:styleId="WW8Num22z0">
    <w:name w:val="WW8Num22z0"/>
    <w:rsid w:val="005A1500"/>
    <w:rPr>
      <w:rFonts w:ascii="Wingdings" w:hAnsi="Wingdings" w:cs="Wingdings"/>
    </w:rPr>
  </w:style>
  <w:style w:type="character" w:customStyle="1" w:styleId="WW8Num22z1">
    <w:name w:val="WW8Num22z1"/>
    <w:rsid w:val="005A1500"/>
    <w:rPr>
      <w:rFonts w:ascii="Courier New" w:hAnsi="Courier New" w:cs="Courier New"/>
    </w:rPr>
  </w:style>
  <w:style w:type="character" w:customStyle="1" w:styleId="WW8Num22z3">
    <w:name w:val="WW8Num22z3"/>
    <w:rsid w:val="005A1500"/>
    <w:rPr>
      <w:rFonts w:ascii="Symbol" w:hAnsi="Symbol" w:cs="Symbol"/>
    </w:rPr>
  </w:style>
  <w:style w:type="character" w:customStyle="1" w:styleId="WW8Num29z0">
    <w:name w:val="WW8Num29z0"/>
    <w:rsid w:val="005A1500"/>
    <w:rPr>
      <w:rFonts w:ascii="Wingdings" w:hAnsi="Wingdings" w:cs="Wingdings"/>
    </w:rPr>
  </w:style>
  <w:style w:type="character" w:customStyle="1" w:styleId="WW8Num29z1">
    <w:name w:val="WW8Num29z1"/>
    <w:rsid w:val="005A1500"/>
    <w:rPr>
      <w:rFonts w:ascii="Courier New" w:hAnsi="Courier New" w:cs="Courier New"/>
    </w:rPr>
  </w:style>
  <w:style w:type="character" w:customStyle="1" w:styleId="WW8Num29z3">
    <w:name w:val="WW8Num29z3"/>
    <w:rsid w:val="005A1500"/>
    <w:rPr>
      <w:rFonts w:ascii="Symbol" w:hAnsi="Symbol" w:cs="Symbol"/>
    </w:rPr>
  </w:style>
  <w:style w:type="character" w:customStyle="1" w:styleId="11">
    <w:name w:val="Основной шрифт абзаца1"/>
    <w:rsid w:val="005A1500"/>
  </w:style>
  <w:style w:type="character" w:styleId="a3">
    <w:name w:val="page number"/>
    <w:basedOn w:val="11"/>
    <w:rsid w:val="005A1500"/>
  </w:style>
  <w:style w:type="character" w:customStyle="1" w:styleId="a4">
    <w:name w:val="Знак Знак"/>
    <w:rsid w:val="005A1500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5A1500"/>
    <w:rPr>
      <w:sz w:val="24"/>
      <w:szCs w:val="24"/>
      <w:lang w:val="ru-RU" w:eastAsia="ar-SA" w:bidi="ar-SA"/>
    </w:rPr>
  </w:style>
  <w:style w:type="character" w:customStyle="1" w:styleId="a6">
    <w:name w:val="Верхний колонтитул Знак"/>
    <w:uiPriority w:val="99"/>
    <w:rsid w:val="005A1500"/>
  </w:style>
  <w:style w:type="character" w:customStyle="1" w:styleId="a7">
    <w:name w:val="Без интервала Знак"/>
    <w:uiPriority w:val="1"/>
    <w:rsid w:val="005A1500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31">
    <w:name w:val="Основной текст с отступом 3 Знак"/>
    <w:rsid w:val="005A1500"/>
    <w:rPr>
      <w:sz w:val="16"/>
      <w:szCs w:val="16"/>
    </w:rPr>
  </w:style>
  <w:style w:type="character" w:customStyle="1" w:styleId="A10">
    <w:name w:val="A1"/>
    <w:uiPriority w:val="99"/>
    <w:rsid w:val="005A1500"/>
    <w:rPr>
      <w:color w:val="000000"/>
      <w:sz w:val="22"/>
      <w:szCs w:val="22"/>
    </w:rPr>
  </w:style>
  <w:style w:type="character" w:customStyle="1" w:styleId="12">
    <w:name w:val="Знак примечания1"/>
    <w:rsid w:val="005A1500"/>
    <w:rPr>
      <w:sz w:val="16"/>
      <w:szCs w:val="16"/>
    </w:rPr>
  </w:style>
  <w:style w:type="character" w:customStyle="1" w:styleId="a8">
    <w:name w:val="Текст примечания Знак"/>
    <w:rsid w:val="005A1500"/>
  </w:style>
  <w:style w:type="character" w:customStyle="1" w:styleId="32">
    <w:name w:val="Основной шрифт абзаца3"/>
    <w:rsid w:val="005A1500"/>
  </w:style>
  <w:style w:type="character" w:styleId="a9">
    <w:name w:val="Hyperlink"/>
    <w:rsid w:val="005A1500"/>
    <w:rPr>
      <w:color w:val="000080"/>
      <w:u w:val="single"/>
    </w:rPr>
  </w:style>
  <w:style w:type="character" w:styleId="aa">
    <w:name w:val="Strong"/>
    <w:qFormat/>
    <w:rsid w:val="005A1500"/>
    <w:rPr>
      <w:b/>
      <w:bCs/>
    </w:rPr>
  </w:style>
  <w:style w:type="character" w:styleId="ab">
    <w:name w:val="Emphasis"/>
    <w:qFormat/>
    <w:rsid w:val="005A1500"/>
    <w:rPr>
      <w:i/>
      <w:iCs/>
    </w:rPr>
  </w:style>
  <w:style w:type="character" w:customStyle="1" w:styleId="WW8Num1z0">
    <w:name w:val="WW8Num1z0"/>
    <w:rsid w:val="005A1500"/>
    <w:rPr>
      <w:rFonts w:ascii="Times New Roman" w:eastAsia="Calibri" w:hAnsi="Times New Roman" w:cs="Times New Roman"/>
    </w:rPr>
  </w:style>
  <w:style w:type="character" w:customStyle="1" w:styleId="WW8Num5z0">
    <w:name w:val="WW8Num5z0"/>
    <w:rsid w:val="005A1500"/>
    <w:rPr>
      <w:rFonts w:ascii="Times New Roman" w:hAnsi="Times New Roman" w:cs="Times New Roman"/>
    </w:rPr>
  </w:style>
  <w:style w:type="character" w:customStyle="1" w:styleId="ac">
    <w:name w:val="Текст выноски Знак"/>
    <w:uiPriority w:val="99"/>
    <w:rsid w:val="005A1500"/>
    <w:rPr>
      <w:rFonts w:ascii="Tahoma" w:hAnsi="Tahoma" w:cs="Tahoma"/>
      <w:sz w:val="16"/>
      <w:szCs w:val="16"/>
    </w:rPr>
  </w:style>
  <w:style w:type="character" w:customStyle="1" w:styleId="ad">
    <w:name w:val="Тема примечания Знак"/>
    <w:rsid w:val="005A1500"/>
    <w:rPr>
      <w:rFonts w:ascii="Calibri" w:eastAsia="SimSun" w:hAnsi="Calibri" w:cs="Calibri"/>
      <w:b/>
      <w:bCs/>
      <w:kern w:val="1"/>
    </w:rPr>
  </w:style>
  <w:style w:type="character" w:customStyle="1" w:styleId="ae">
    <w:name w:val="Нижний колонтитул Знак"/>
    <w:rsid w:val="005A1500"/>
  </w:style>
  <w:style w:type="paragraph" w:styleId="af">
    <w:name w:val="Title"/>
    <w:basedOn w:val="a"/>
    <w:next w:val="af0"/>
    <w:link w:val="af1"/>
    <w:rsid w:val="005A150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f1">
    <w:name w:val="Заголовок Знак"/>
    <w:basedOn w:val="a0"/>
    <w:link w:val="af"/>
    <w:rsid w:val="005A1500"/>
    <w:rPr>
      <w:rFonts w:ascii="Arial" w:eastAsia="MS Mincho" w:hAnsi="Arial" w:cs="Tahoma"/>
      <w:sz w:val="28"/>
      <w:szCs w:val="28"/>
      <w:lang w:eastAsia="ar-SA"/>
    </w:rPr>
  </w:style>
  <w:style w:type="paragraph" w:styleId="af0">
    <w:name w:val="Body Text"/>
    <w:basedOn w:val="a"/>
    <w:link w:val="af2"/>
    <w:rsid w:val="005A1500"/>
    <w:pPr>
      <w:jc w:val="center"/>
    </w:pPr>
    <w:rPr>
      <w:b/>
      <w:sz w:val="28"/>
      <w:szCs w:val="20"/>
    </w:rPr>
  </w:style>
  <w:style w:type="character" w:customStyle="1" w:styleId="af2">
    <w:name w:val="Основной текст Знак"/>
    <w:basedOn w:val="a0"/>
    <w:link w:val="af0"/>
    <w:rsid w:val="005A15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3">
    <w:name w:val="List"/>
    <w:basedOn w:val="af0"/>
    <w:rsid w:val="005A1500"/>
    <w:rPr>
      <w:rFonts w:ascii="Arial" w:hAnsi="Arial" w:cs="Tahoma"/>
    </w:rPr>
  </w:style>
  <w:style w:type="paragraph" w:customStyle="1" w:styleId="22">
    <w:name w:val="Название2"/>
    <w:basedOn w:val="a"/>
    <w:rsid w:val="005A1500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A1500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A150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5A150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5A1500"/>
    <w:pPr>
      <w:spacing w:after="120" w:line="480" w:lineRule="auto"/>
    </w:pPr>
    <w:rPr>
      <w:szCs w:val="20"/>
    </w:rPr>
  </w:style>
  <w:style w:type="paragraph" w:customStyle="1" w:styleId="310">
    <w:name w:val="Основной текст с отступом 31"/>
    <w:basedOn w:val="a"/>
    <w:rsid w:val="005A1500"/>
    <w:pPr>
      <w:spacing w:after="120"/>
      <w:ind w:left="283"/>
    </w:pPr>
    <w:rPr>
      <w:sz w:val="16"/>
      <w:szCs w:val="20"/>
    </w:rPr>
  </w:style>
  <w:style w:type="paragraph" w:customStyle="1" w:styleId="211">
    <w:name w:val="Основной текст с отступом 21"/>
    <w:basedOn w:val="a"/>
    <w:rsid w:val="005A1500"/>
    <w:pPr>
      <w:spacing w:after="120" w:line="480" w:lineRule="auto"/>
      <w:ind w:left="283"/>
    </w:pPr>
    <w:rPr>
      <w:szCs w:val="20"/>
    </w:rPr>
  </w:style>
  <w:style w:type="paragraph" w:styleId="af4">
    <w:name w:val="Body Text Indent"/>
    <w:basedOn w:val="a"/>
    <w:link w:val="af5"/>
    <w:rsid w:val="005A1500"/>
    <w:pPr>
      <w:spacing w:after="120"/>
      <w:ind w:left="283"/>
    </w:pPr>
    <w:rPr>
      <w:szCs w:val="20"/>
    </w:rPr>
  </w:style>
  <w:style w:type="character" w:customStyle="1" w:styleId="af5">
    <w:name w:val="Основной текст с отступом Знак"/>
    <w:basedOn w:val="a0"/>
    <w:link w:val="af4"/>
    <w:rsid w:val="005A15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6">
    <w:basedOn w:val="a"/>
    <w:next w:val="af7"/>
    <w:link w:val="af8"/>
    <w:rsid w:val="005A1500"/>
    <w:pPr>
      <w:spacing w:before="280" w:after="280"/>
    </w:pPr>
    <w:rPr>
      <w:rFonts w:asciiTheme="minorHAnsi" w:eastAsiaTheme="minorHAnsi" w:hAnsiTheme="minorHAnsi" w:cstheme="minorBidi"/>
      <w:sz w:val="28"/>
      <w:szCs w:val="22"/>
    </w:rPr>
  </w:style>
  <w:style w:type="paragraph" w:styleId="af9">
    <w:name w:val="Subtitle"/>
    <w:basedOn w:val="a"/>
    <w:next w:val="af0"/>
    <w:link w:val="afa"/>
    <w:qFormat/>
    <w:rsid w:val="005A1500"/>
    <w:pPr>
      <w:jc w:val="center"/>
    </w:pPr>
    <w:rPr>
      <w:b/>
      <w:sz w:val="28"/>
      <w:szCs w:val="20"/>
    </w:rPr>
  </w:style>
  <w:style w:type="character" w:customStyle="1" w:styleId="afa">
    <w:name w:val="Подзаголовок Знак"/>
    <w:basedOn w:val="a0"/>
    <w:link w:val="af9"/>
    <w:rsid w:val="005A15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5">
    <w:name w:val="Цитата1"/>
    <w:basedOn w:val="a"/>
    <w:rsid w:val="005A1500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0">
    <w:name w:val="Основной текст 22"/>
    <w:basedOn w:val="a"/>
    <w:rsid w:val="005A1500"/>
    <w:pPr>
      <w:ind w:right="-763" w:firstLine="567"/>
    </w:pPr>
    <w:rPr>
      <w:sz w:val="28"/>
      <w:szCs w:val="20"/>
    </w:rPr>
  </w:style>
  <w:style w:type="paragraph" w:customStyle="1" w:styleId="24">
    <w:name w:val="Цитата2"/>
    <w:basedOn w:val="a"/>
    <w:rsid w:val="005A1500"/>
    <w:pPr>
      <w:ind w:left="425" w:right="-763"/>
    </w:pPr>
    <w:rPr>
      <w:sz w:val="28"/>
      <w:szCs w:val="20"/>
    </w:rPr>
  </w:style>
  <w:style w:type="paragraph" w:customStyle="1" w:styleId="311">
    <w:name w:val="Основной текст 31"/>
    <w:basedOn w:val="a"/>
    <w:rsid w:val="005A1500"/>
    <w:rPr>
      <w:szCs w:val="20"/>
    </w:rPr>
  </w:style>
  <w:style w:type="paragraph" w:customStyle="1" w:styleId="BodyText21">
    <w:name w:val="Body Text 21"/>
    <w:basedOn w:val="a"/>
    <w:rsid w:val="005A1500"/>
    <w:pPr>
      <w:overflowPunct w:val="0"/>
      <w:autoSpaceDE w:val="0"/>
      <w:textAlignment w:val="baseline"/>
    </w:pPr>
    <w:rPr>
      <w:rFonts w:ascii="Arial" w:hAnsi="Arial" w:cs="Arial"/>
      <w:sz w:val="20"/>
      <w:szCs w:val="20"/>
    </w:rPr>
  </w:style>
  <w:style w:type="paragraph" w:styleId="afb">
    <w:name w:val="header"/>
    <w:basedOn w:val="a"/>
    <w:link w:val="16"/>
    <w:uiPriority w:val="99"/>
    <w:rsid w:val="005A150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6">
    <w:name w:val="Верхний колонтитул Знак1"/>
    <w:basedOn w:val="a0"/>
    <w:link w:val="afb"/>
    <w:uiPriority w:val="99"/>
    <w:rsid w:val="005A15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c">
    <w:name w:val="footer"/>
    <w:basedOn w:val="a"/>
    <w:link w:val="17"/>
    <w:rsid w:val="005A150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7">
    <w:name w:val="Нижний колонтитул Знак1"/>
    <w:basedOn w:val="a0"/>
    <w:link w:val="afc"/>
    <w:rsid w:val="005A15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5A1500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d">
    <w:name w:val="Balloon Text"/>
    <w:basedOn w:val="a"/>
    <w:link w:val="18"/>
    <w:uiPriority w:val="99"/>
    <w:rsid w:val="005A1500"/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0"/>
    <w:link w:val="afd"/>
    <w:uiPriority w:val="99"/>
    <w:rsid w:val="005A150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5A150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e">
    <w:name w:val="Основной текст ГД Знак Знак Знак"/>
    <w:basedOn w:val="af4"/>
    <w:rsid w:val="005A1500"/>
    <w:pPr>
      <w:spacing w:after="0"/>
      <w:ind w:left="0" w:firstLine="709"/>
    </w:pPr>
    <w:rPr>
      <w:szCs w:val="24"/>
    </w:rPr>
  </w:style>
  <w:style w:type="paragraph" w:customStyle="1" w:styleId="aff">
    <w:name w:val="Основной текст ГД Знак Знак"/>
    <w:basedOn w:val="af4"/>
    <w:rsid w:val="005A1500"/>
    <w:pPr>
      <w:spacing w:after="0"/>
      <w:ind w:left="0" w:firstLine="709"/>
    </w:pPr>
    <w:rPr>
      <w:sz w:val="28"/>
      <w:szCs w:val="28"/>
    </w:rPr>
  </w:style>
  <w:style w:type="paragraph" w:customStyle="1" w:styleId="19">
    <w:name w:val="Текст1"/>
    <w:basedOn w:val="a"/>
    <w:rsid w:val="005A1500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5A1500"/>
    <w:pPr>
      <w:spacing w:after="176"/>
      <w:ind w:right="351"/>
    </w:pPr>
  </w:style>
  <w:style w:type="paragraph" w:customStyle="1" w:styleId="ConsPlusNonformat">
    <w:name w:val="ConsPlusNonformat"/>
    <w:uiPriority w:val="99"/>
    <w:rsid w:val="005A150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0">
    <w:name w:val="Содержимое таблицы"/>
    <w:basedOn w:val="a"/>
    <w:rsid w:val="005A1500"/>
    <w:pPr>
      <w:suppressLineNumbers/>
    </w:pPr>
  </w:style>
  <w:style w:type="paragraph" w:customStyle="1" w:styleId="aff1">
    <w:name w:val="Заголовок таблицы"/>
    <w:basedOn w:val="aff0"/>
    <w:rsid w:val="005A1500"/>
    <w:pPr>
      <w:jc w:val="center"/>
    </w:pPr>
    <w:rPr>
      <w:b/>
      <w:bCs/>
    </w:rPr>
  </w:style>
  <w:style w:type="paragraph" w:customStyle="1" w:styleId="aff2">
    <w:name w:val="Содержимое врезки"/>
    <w:basedOn w:val="af0"/>
    <w:rsid w:val="005A1500"/>
  </w:style>
  <w:style w:type="paragraph" w:styleId="aff3">
    <w:name w:val="No Spacing"/>
    <w:uiPriority w:val="1"/>
    <w:qFormat/>
    <w:rsid w:val="005A150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320">
    <w:name w:val="Основной текст с отступом 32"/>
    <w:basedOn w:val="a"/>
    <w:rsid w:val="005A1500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uiPriority w:val="99"/>
    <w:rsid w:val="005A1500"/>
    <w:pPr>
      <w:widowControl w:val="0"/>
      <w:suppressAutoHyphens/>
      <w:spacing w:after="0" w:line="100" w:lineRule="atLeast"/>
    </w:pPr>
    <w:rPr>
      <w:rFonts w:ascii="Calibri" w:eastAsia="SimSun" w:hAnsi="Calibri" w:cs="font39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5A1500"/>
    <w:pPr>
      <w:widowControl w:val="0"/>
      <w:suppressAutoHyphens/>
      <w:spacing w:after="0" w:line="100" w:lineRule="atLeast"/>
    </w:pPr>
    <w:rPr>
      <w:rFonts w:ascii="Calibri" w:eastAsia="SimSun" w:hAnsi="Calibri" w:cs="font390"/>
      <w:kern w:val="1"/>
      <w:lang w:eastAsia="ar-SA"/>
    </w:rPr>
  </w:style>
  <w:style w:type="paragraph" w:styleId="aff4">
    <w:name w:val="List Paragraph"/>
    <w:basedOn w:val="a"/>
    <w:uiPriority w:val="34"/>
    <w:qFormat/>
    <w:rsid w:val="005A1500"/>
    <w:pPr>
      <w:suppressAutoHyphens w:val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1a">
    <w:name w:val="Абзац списка1"/>
    <w:basedOn w:val="a"/>
    <w:rsid w:val="005A1500"/>
    <w:pPr>
      <w:suppressAutoHyphens w:val="0"/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5A150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b">
    <w:name w:val="Текст примечания1"/>
    <w:basedOn w:val="a"/>
    <w:rsid w:val="005A1500"/>
    <w:rPr>
      <w:sz w:val="20"/>
      <w:szCs w:val="20"/>
    </w:rPr>
  </w:style>
  <w:style w:type="paragraph" w:customStyle="1" w:styleId="25">
    <w:name w:val="Абзац списка2"/>
    <w:basedOn w:val="a"/>
    <w:rsid w:val="005A1500"/>
    <w:pPr>
      <w:ind w:left="720"/>
      <w:jc w:val="left"/>
    </w:pPr>
    <w:rPr>
      <w:kern w:val="1"/>
    </w:rPr>
  </w:style>
  <w:style w:type="paragraph" w:customStyle="1" w:styleId="Standard">
    <w:name w:val="Standard"/>
    <w:rsid w:val="005A1500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1"/>
      <w:lang w:eastAsia="ar-SA"/>
    </w:rPr>
  </w:style>
  <w:style w:type="paragraph" w:customStyle="1" w:styleId="Pa1">
    <w:name w:val="Pa1"/>
    <w:basedOn w:val="Default"/>
    <w:next w:val="Default"/>
    <w:uiPriority w:val="99"/>
    <w:rsid w:val="005A1500"/>
    <w:pPr>
      <w:spacing w:line="241" w:lineRule="atLeast"/>
    </w:pPr>
    <w:rPr>
      <w:color w:val="auto"/>
    </w:rPr>
  </w:style>
  <w:style w:type="paragraph" w:styleId="aff5">
    <w:name w:val="annotation text"/>
    <w:basedOn w:val="a"/>
    <w:link w:val="1c"/>
    <w:unhideWhenUsed/>
    <w:rsid w:val="005A1500"/>
    <w:rPr>
      <w:sz w:val="20"/>
      <w:szCs w:val="20"/>
    </w:rPr>
  </w:style>
  <w:style w:type="character" w:customStyle="1" w:styleId="1c">
    <w:name w:val="Текст примечания Знак1"/>
    <w:basedOn w:val="a0"/>
    <w:link w:val="aff5"/>
    <w:uiPriority w:val="99"/>
    <w:semiHidden/>
    <w:rsid w:val="005A15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1b"/>
    <w:next w:val="1b"/>
    <w:link w:val="1d"/>
    <w:rsid w:val="005A1500"/>
    <w:pPr>
      <w:spacing w:after="200" w:line="276" w:lineRule="auto"/>
      <w:jc w:val="left"/>
    </w:pPr>
    <w:rPr>
      <w:rFonts w:ascii="Calibri" w:eastAsia="SimSun" w:hAnsi="Calibri" w:cs="Calibri"/>
      <w:b/>
      <w:bCs/>
      <w:kern w:val="1"/>
    </w:rPr>
  </w:style>
  <w:style w:type="character" w:customStyle="1" w:styleId="1d">
    <w:name w:val="Тема примечания Знак1"/>
    <w:basedOn w:val="1c"/>
    <w:link w:val="aff6"/>
    <w:rsid w:val="005A1500"/>
    <w:rPr>
      <w:rFonts w:ascii="Calibri" w:eastAsia="SimSun" w:hAnsi="Calibri" w:cs="Calibri"/>
      <w:b/>
      <w:bCs/>
      <w:kern w:val="1"/>
      <w:sz w:val="20"/>
      <w:szCs w:val="20"/>
      <w:lang w:eastAsia="ar-SA"/>
    </w:rPr>
  </w:style>
  <w:style w:type="character" w:styleId="aff7">
    <w:name w:val="annotation reference"/>
    <w:rsid w:val="005A1500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5A1500"/>
    <w:rPr>
      <w:rFonts w:ascii="Arial" w:eastAsia="Arial" w:hAnsi="Arial" w:cs="Arial"/>
      <w:sz w:val="20"/>
      <w:szCs w:val="20"/>
      <w:lang w:eastAsia="ar-SA"/>
    </w:rPr>
  </w:style>
  <w:style w:type="table" w:styleId="aff8">
    <w:name w:val="Table Grid"/>
    <w:basedOn w:val="a1"/>
    <w:uiPriority w:val="59"/>
    <w:rsid w:val="005A1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e">
    <w:name w:val="Нет списка1"/>
    <w:next w:val="a2"/>
    <w:uiPriority w:val="99"/>
    <w:semiHidden/>
    <w:unhideWhenUsed/>
    <w:rsid w:val="005A1500"/>
  </w:style>
  <w:style w:type="character" w:customStyle="1" w:styleId="26">
    <w:name w:val="Основной текст (2)_"/>
    <w:link w:val="27"/>
    <w:rsid w:val="005A1500"/>
    <w:rPr>
      <w:rFonts w:ascii="Arial" w:eastAsia="Arial" w:hAnsi="Arial" w:cs="Arial"/>
      <w:shd w:val="clear" w:color="auto" w:fill="FFFFFF"/>
    </w:rPr>
  </w:style>
  <w:style w:type="character" w:customStyle="1" w:styleId="33">
    <w:name w:val="Основной текст (3)_"/>
    <w:link w:val="34"/>
    <w:rsid w:val="005A1500"/>
    <w:rPr>
      <w:rFonts w:ascii="Arial" w:eastAsia="Arial" w:hAnsi="Arial" w:cs="Arial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A1500"/>
    <w:pPr>
      <w:widowControl w:val="0"/>
      <w:shd w:val="clear" w:color="auto" w:fill="FFFFFF"/>
      <w:suppressAutoHyphens w:val="0"/>
      <w:spacing w:line="274" w:lineRule="exact"/>
      <w:ind w:firstLine="60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5A1500"/>
    <w:pPr>
      <w:widowControl w:val="0"/>
      <w:shd w:val="clear" w:color="auto" w:fill="FFFFFF"/>
      <w:suppressAutoHyphens w:val="0"/>
      <w:spacing w:line="288" w:lineRule="exact"/>
      <w:ind w:firstLine="74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f8">
    <w:name w:val="Название Знак"/>
    <w:link w:val="af6"/>
    <w:rsid w:val="005A1500"/>
    <w:rPr>
      <w:sz w:val="28"/>
      <w:lang w:eastAsia="ar-SA"/>
    </w:rPr>
  </w:style>
  <w:style w:type="paragraph" w:styleId="af7">
    <w:name w:val="Normal (Web)"/>
    <w:basedOn w:val="a"/>
    <w:uiPriority w:val="99"/>
    <w:semiHidden/>
    <w:unhideWhenUsed/>
    <w:rsid w:val="005A1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26367A47ABF03E12E3FD2C67CAC1B2DCDDFBD3C72751E6C3C2326356DB83F8A3DF845DFD1EF7974C9FAF0FF346C9B82725A4960BF0AFC6FFD84787T8y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76E46-F23D-4CA1-9C2E-1AE273B0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33</Pages>
  <Words>8461</Words>
  <Characters>48229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</cp:lastModifiedBy>
  <cp:revision>63</cp:revision>
  <cp:lastPrinted>2024-10-14T04:37:00Z</cp:lastPrinted>
  <dcterms:created xsi:type="dcterms:W3CDTF">2024-02-17T09:16:00Z</dcterms:created>
  <dcterms:modified xsi:type="dcterms:W3CDTF">2024-10-30T09:09:00Z</dcterms:modified>
</cp:coreProperties>
</file>